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C9" w:rsidRDefault="008138C9" w:rsidP="00813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РАБОЧАЯ ПРОГРАММА</w:t>
      </w:r>
    </w:p>
    <w:p w:rsidR="008138C9" w:rsidRDefault="008138C9" w:rsidP="00813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ДЛЯ НАЧАЛЬНОГО  ОБЩЕГО ОБРАЗОВАНИЯ</w:t>
      </w:r>
    </w:p>
    <w:p w:rsidR="008138C9" w:rsidRPr="00913CDB" w:rsidRDefault="00913CDB" w:rsidP="00813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Музыка  </w:t>
      </w:r>
      <w:r w:rsidRPr="00F07753">
        <w:rPr>
          <w:rFonts w:ascii="Times New Roman" w:hAnsi="Times New Roman" w:cs="Times New Roman"/>
          <w:b/>
          <w:sz w:val="24"/>
        </w:rPr>
        <w:t>1-4</w:t>
      </w:r>
      <w:r w:rsidR="008138C9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>ы</w:t>
      </w:r>
    </w:p>
    <w:p w:rsidR="008138C9" w:rsidRDefault="008138C9" w:rsidP="00913CDB">
      <w:pPr>
        <w:rPr>
          <w:rFonts w:ascii="Times New Roman" w:hAnsi="Times New Roman" w:cs="Times New Roman"/>
          <w:b/>
          <w:sz w:val="24"/>
        </w:rPr>
      </w:pPr>
    </w:p>
    <w:p w:rsidR="008138C9" w:rsidRDefault="008138C9" w:rsidP="008138C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u w:val="single"/>
        </w:rPr>
        <w:t>. ПОЯСНИТЕЛЬНАЯ ЗАПИСКА</w:t>
      </w:r>
    </w:p>
    <w:p w:rsidR="008138C9" w:rsidRDefault="008138C9" w:rsidP="008138C9">
      <w:pPr>
        <w:spacing w:after="120" w:line="240" w:lineRule="auto"/>
        <w:ind w:firstLine="21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Раб</w:t>
      </w:r>
      <w:r w:rsidR="00913CDB">
        <w:rPr>
          <w:rFonts w:ascii="Times New Roman" w:hAnsi="Times New Roman" w:cs="Times New Roman"/>
          <w:sz w:val="24"/>
        </w:rPr>
        <w:t>очая   программа по музыке для 1-4 классов</w:t>
      </w:r>
      <w:r>
        <w:rPr>
          <w:rFonts w:ascii="Times New Roman" w:hAnsi="Times New Roman" w:cs="Times New Roman"/>
          <w:sz w:val="24"/>
        </w:rPr>
        <w:t xml:space="preserve">  составлена на основе  авторской программы по музыке «Музыка  1-4 классы» под редакцией Усачевой В.О., Школ</w:t>
      </w:r>
      <w:r w:rsidR="00F07753">
        <w:rPr>
          <w:rFonts w:ascii="Times New Roman" w:hAnsi="Times New Roman" w:cs="Times New Roman"/>
          <w:sz w:val="24"/>
        </w:rPr>
        <w:t>яр В.А. М.: «</w:t>
      </w:r>
      <w:proofErr w:type="spellStart"/>
      <w:r w:rsidR="00F07753">
        <w:rPr>
          <w:rFonts w:ascii="Times New Roman" w:hAnsi="Times New Roman" w:cs="Times New Roman"/>
          <w:sz w:val="24"/>
        </w:rPr>
        <w:t>Вентана</w:t>
      </w:r>
      <w:proofErr w:type="spellEnd"/>
      <w:r w:rsidR="00F07753">
        <w:rPr>
          <w:rFonts w:ascii="Times New Roman" w:hAnsi="Times New Roman" w:cs="Times New Roman"/>
          <w:sz w:val="24"/>
        </w:rPr>
        <w:t>-Граф», 201</w:t>
      </w:r>
      <w:r w:rsidR="001D2FE5" w:rsidRPr="001D2FE5">
        <w:rPr>
          <w:rFonts w:ascii="Times New Roman" w:hAnsi="Times New Roman" w:cs="Times New Roman"/>
          <w:sz w:val="24"/>
        </w:rPr>
        <w:t>7</w:t>
      </w:r>
      <w:r w:rsidR="00F07753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.</w:t>
      </w:r>
    </w:p>
    <w:p w:rsidR="008138C9" w:rsidRDefault="008138C9" w:rsidP="008138C9">
      <w:pPr>
        <w:spacing w:after="120" w:line="240" w:lineRule="auto"/>
        <w:ind w:firstLine="210"/>
        <w:rPr>
          <w:rFonts w:ascii="Times New Roman" w:hAnsi="Times New Roman" w:cs="Times New Roman"/>
          <w:b/>
          <w:sz w:val="24"/>
        </w:rPr>
      </w:pPr>
    </w:p>
    <w:p w:rsidR="008138C9" w:rsidRDefault="008138C9" w:rsidP="008138C9">
      <w:pPr>
        <w:tabs>
          <w:tab w:val="left" w:pos="-1080"/>
        </w:tabs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Цель программы: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воспитание у учащихся музыкальной культуры как части всей их духовной культуры, где возвышенное содержание музыкального искусства разворачивается перед детьми во всем богатстве его форм и жанров, художественных стилей и направлений</w:t>
      </w:r>
    </w:p>
    <w:p w:rsidR="008138C9" w:rsidRDefault="008138C9" w:rsidP="008138C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138C9" w:rsidRDefault="008138C9" w:rsidP="008138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Задачи  программы: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-раскрытие природы музыкального искусства как результата творческой деятельности человека- творца;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 учащихся эмоционально-ценностного отношения к музыке;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устойчивого интереса к деятельности музыканта- человека, сочиняющего, исполняющего и слушающего;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музыкального восприятия как творческого процесса- основы приобщения и искусству;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-овладение интонационно- образным языком музыки на основе складывающегося опыта творческой деятельности и взаимосвязей между различными видами искусства;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музыкальных произведений и знаний о музыке;</w:t>
      </w:r>
    </w:p>
    <w:p w:rsid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-овладение практическими умениями и навыками в учебно- творческой деятельности: пении, слушании музыки, игре на   элементарных музыкальных инструментах, музыкально- пластическом движении и импровизации.</w:t>
      </w:r>
    </w:p>
    <w:p w:rsidR="004D2619" w:rsidRPr="00F07753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P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Изменения, внесенные в авторскую программу.</w:t>
      </w:r>
    </w:p>
    <w:p w:rsidR="004D2619" w:rsidRP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  <w:r w:rsidRPr="004E46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Авторская программа «</w:t>
      </w:r>
      <w:r>
        <w:rPr>
          <w:rFonts w:ascii="Times New Roman" w:hAnsi="Times New Roman" w:cs="Times New Roman"/>
          <w:sz w:val="24"/>
          <w:szCs w:val="24"/>
          <w:lang w:eastAsia="ru-RU"/>
        </w:rPr>
        <w:t>Музыка</w:t>
      </w:r>
      <w:r w:rsidRPr="004E4647">
        <w:rPr>
          <w:rFonts w:ascii="Times New Roman" w:hAnsi="Times New Roman" w:cs="Times New Roman"/>
          <w:sz w:val="24"/>
          <w:szCs w:val="24"/>
          <w:lang w:eastAsia="ru-RU"/>
        </w:rPr>
        <w:t xml:space="preserve"> 1-4 классы</w:t>
      </w:r>
      <w:r w:rsidRPr="004E46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 предусматривает изуч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ение музыки в 1 классе в количестве 33</w:t>
      </w:r>
      <w:r w:rsidRPr="004E46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часов в год. Согласно САНПИН в 1 классе в первой четверти используется «ступенчатый» режим обучения (в сентябре-октябре по 3 урока в день). В связи с этим часы учебного плана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изучение музыки</w:t>
      </w:r>
      <w:r w:rsidRPr="004E46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были сокращены 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часа и составляют 29 часов в год</w:t>
      </w:r>
      <w:r w:rsidRPr="004E46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Рабочая программа предусматривает сокращение часов при изучении следующих разделов:</w:t>
      </w:r>
    </w:p>
    <w:p w:rsidR="004D2619" w:rsidRPr="004E4647" w:rsidRDefault="004D2619" w:rsidP="004D261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2619" w:rsidRPr="004E4647" w:rsidRDefault="004D2619" w:rsidP="004D26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 класс - 29 часов</w:t>
      </w:r>
      <w:r w:rsidRPr="004E4647">
        <w:rPr>
          <w:rFonts w:ascii="Times New Roman" w:hAnsi="Times New Roman" w:cs="Times New Roman"/>
          <w:b/>
          <w:i/>
          <w:sz w:val="24"/>
          <w:szCs w:val="24"/>
        </w:rPr>
        <w:t xml:space="preserve"> (1 час в неделю)</w:t>
      </w:r>
    </w:p>
    <w:tbl>
      <w:tblPr>
        <w:tblpPr w:leftFromText="180" w:rightFromText="180" w:vertAnchor="text" w:horzAnchor="margin" w:tblpY="118"/>
        <w:tblW w:w="10754" w:type="dxa"/>
        <w:tblLayout w:type="fixed"/>
        <w:tblLook w:val="0000" w:firstRow="0" w:lastRow="0" w:firstColumn="0" w:lastColumn="0" w:noHBand="0" w:noVBand="0"/>
      </w:tblPr>
      <w:tblGrid>
        <w:gridCol w:w="4702"/>
        <w:gridCol w:w="3184"/>
        <w:gridCol w:w="2868"/>
      </w:tblGrid>
      <w:tr w:rsidR="004D2619" w:rsidRPr="004E4647" w:rsidTr="004D2619">
        <w:trPr>
          <w:trHeight w:val="360"/>
        </w:trPr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   часов</w:t>
            </w:r>
          </w:p>
        </w:tc>
      </w:tr>
      <w:tr w:rsidR="004D2619" w:rsidRPr="004E4647" w:rsidTr="004D2619">
        <w:trPr>
          <w:trHeight w:val="343"/>
        </w:trPr>
        <w:tc>
          <w:tcPr>
            <w:tcW w:w="47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Авторская программа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</w:t>
            </w:r>
          </w:p>
        </w:tc>
      </w:tr>
      <w:tr w:rsidR="004D2619" w:rsidRPr="004E4647" w:rsidTr="004D2619">
        <w:trPr>
          <w:trHeight w:val="892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Истоки возникновения музыки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2619" w:rsidRPr="004E4647" w:rsidTr="004D2619">
        <w:trPr>
          <w:trHeight w:val="1065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</w:rPr>
              <w:t>Содержание и формы бытования музыки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4D2619" w:rsidRPr="004E4647" w:rsidTr="004D2619">
        <w:trPr>
          <w:trHeight w:val="660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 музыки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ind w:left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D2619" w:rsidRPr="004E4647" w:rsidTr="004D2619">
        <w:trPr>
          <w:trHeight w:val="668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Резервные уроки (прослушивание музыкальных композиций)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tabs>
                <w:tab w:val="left" w:pos="3180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Pr="004E46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tabs>
                <w:tab w:val="left" w:pos="3180"/>
              </w:tabs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4D2619" w:rsidRPr="004E4647" w:rsidTr="004D2619">
        <w:trPr>
          <w:trHeight w:val="413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64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2619" w:rsidRPr="004E4647" w:rsidRDefault="004D2619" w:rsidP="004D2619">
            <w:pPr>
              <w:tabs>
                <w:tab w:val="left" w:pos="3195"/>
              </w:tabs>
              <w:ind w:firstLine="70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</w:t>
            </w:r>
            <w:r w:rsidRPr="004E464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19" w:rsidRPr="004E4647" w:rsidRDefault="004D2619" w:rsidP="004D2619">
            <w:pPr>
              <w:tabs>
                <w:tab w:val="left" w:pos="3195"/>
              </w:tabs>
              <w:ind w:firstLine="70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</w:t>
            </w:r>
            <w:r w:rsidRPr="004E464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</w:tr>
    </w:tbl>
    <w:p w:rsidR="004D2619" w:rsidRDefault="004D2619" w:rsidP="004D2619">
      <w:pPr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Учебно-методический комплект: </w:t>
      </w:r>
    </w:p>
    <w:p w:rsidR="004D2619" w:rsidRDefault="004D2619" w:rsidP="004D2619">
      <w:pPr>
        <w:spacing w:after="0" w:line="240" w:lineRule="atLeast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В.О.Усачева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Учебник « Музыка  1 класс», М: «</w:t>
      </w:r>
      <w:proofErr w:type="spellStart"/>
      <w:r w:rsidR="00207B9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07B95">
        <w:rPr>
          <w:rFonts w:ascii="Times New Roman" w:hAnsi="Times New Roman" w:cs="Times New Roman"/>
          <w:sz w:val="24"/>
          <w:szCs w:val="24"/>
        </w:rPr>
        <w:t>-Граф» 201</w:t>
      </w:r>
      <w:r w:rsidR="00207B95" w:rsidRPr="00207B9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D2619" w:rsidRDefault="004D2619" w:rsidP="004D2619">
      <w:pPr>
        <w:spacing w:after="0" w:line="240" w:lineRule="atLeast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В.О.Усачева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Учебник « Музыка  </w:t>
      </w:r>
      <w:r w:rsidR="00207B95">
        <w:rPr>
          <w:rFonts w:ascii="Times New Roman" w:hAnsi="Times New Roman" w:cs="Times New Roman"/>
          <w:sz w:val="24"/>
          <w:szCs w:val="24"/>
        </w:rPr>
        <w:t>2 класс», М: «</w:t>
      </w:r>
      <w:proofErr w:type="spellStart"/>
      <w:r w:rsidR="00207B9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07B95">
        <w:rPr>
          <w:rFonts w:ascii="Times New Roman" w:hAnsi="Times New Roman" w:cs="Times New Roman"/>
          <w:sz w:val="24"/>
          <w:szCs w:val="24"/>
        </w:rPr>
        <w:t>-Граф» 201</w:t>
      </w:r>
      <w:r w:rsidR="00207B95" w:rsidRPr="00207B9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D2619" w:rsidRDefault="004D2619" w:rsidP="004D2619">
      <w:pPr>
        <w:spacing w:after="0" w:line="240" w:lineRule="atLeast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В.О.Усачева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Учебник « Музыка  </w:t>
      </w:r>
      <w:r w:rsidR="00207B95">
        <w:rPr>
          <w:rFonts w:ascii="Times New Roman" w:hAnsi="Times New Roman" w:cs="Times New Roman"/>
          <w:sz w:val="24"/>
          <w:szCs w:val="24"/>
        </w:rPr>
        <w:t>3 класс», М: «</w:t>
      </w:r>
      <w:proofErr w:type="spellStart"/>
      <w:r w:rsidR="00207B9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07B95">
        <w:rPr>
          <w:rFonts w:ascii="Times New Roman" w:hAnsi="Times New Roman" w:cs="Times New Roman"/>
          <w:sz w:val="24"/>
          <w:szCs w:val="24"/>
        </w:rPr>
        <w:t>-Граф» 201</w:t>
      </w:r>
      <w:r w:rsidR="00207B95" w:rsidRPr="00207B9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D2619" w:rsidRDefault="004D2619" w:rsidP="004D2619">
      <w:pPr>
        <w:spacing w:after="0" w:line="240" w:lineRule="atLeast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В.О.Усачева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Учебник « Музыка  </w:t>
      </w:r>
      <w:r w:rsidR="00207B95">
        <w:rPr>
          <w:rFonts w:ascii="Times New Roman" w:hAnsi="Times New Roman" w:cs="Times New Roman"/>
          <w:sz w:val="24"/>
          <w:szCs w:val="24"/>
        </w:rPr>
        <w:t>4 класс», М: «</w:t>
      </w:r>
      <w:proofErr w:type="spellStart"/>
      <w:r w:rsidR="00207B9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07B95">
        <w:rPr>
          <w:rFonts w:ascii="Times New Roman" w:hAnsi="Times New Roman" w:cs="Times New Roman"/>
          <w:sz w:val="24"/>
          <w:szCs w:val="24"/>
        </w:rPr>
        <w:t>-Граф» 201</w:t>
      </w:r>
      <w:r w:rsidR="00207B95" w:rsidRPr="00207B9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D2619" w:rsidRDefault="004D2619" w:rsidP="004D2619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4D261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</w:p>
    <w:p w:rsidR="004D2619" w:rsidRDefault="004D2619" w:rsidP="004D261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федеральному базисному учебному плану на изучение музыки в 1 классе отводится 33 часа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 xml:space="preserve">1 час в неделю; 33 учебные недели), во 2-4 классах отводится  34 часа. ( 1 час в неделю; 34 учебные недели). </w:t>
      </w:r>
    </w:p>
    <w:p w:rsidR="004D2619" w:rsidRDefault="004D2619" w:rsidP="004D2619">
      <w:pPr>
        <w:pStyle w:val="Standard"/>
        <w:autoSpaceDE w:val="0"/>
        <w:rPr>
          <w:lang w:val="ru-RU"/>
        </w:rPr>
      </w:pPr>
    </w:p>
    <w:p w:rsidR="004D2619" w:rsidRDefault="004D2619" w:rsidP="004D261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Формы организации учебного процесса:</w:t>
      </w:r>
    </w:p>
    <w:p w:rsidR="004D2619" w:rsidRDefault="004D2619" w:rsidP="004D261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Основной формой организации учебного процесса по музыке является </w:t>
      </w:r>
      <w:r>
        <w:rPr>
          <w:rFonts w:ascii="Times New Roman" w:hAnsi="Times New Roman" w:cs="Times New Roman"/>
          <w:b/>
          <w:sz w:val="24"/>
        </w:rPr>
        <w:t>урок.</w:t>
      </w:r>
      <w:r>
        <w:rPr>
          <w:rFonts w:ascii="Times New Roman" w:hAnsi="Times New Roman" w:cs="Times New Roman"/>
          <w:sz w:val="24"/>
        </w:rPr>
        <w:t xml:space="preserve"> В программе представлены следующие типы уроков:</w:t>
      </w:r>
    </w:p>
    <w:p w:rsidR="00207B95" w:rsidRDefault="00207B95" w:rsidP="00207B9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открытия новых знаний, обретения новых умений и навыков</w:t>
      </w:r>
    </w:p>
    <w:p w:rsidR="00207B95" w:rsidRDefault="00207B95" w:rsidP="00207B9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отработки умений и рефлексии</w:t>
      </w:r>
    </w:p>
    <w:p w:rsidR="00207B95" w:rsidRDefault="00207B95" w:rsidP="00207B9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систематизации знаний</w:t>
      </w:r>
    </w:p>
    <w:p w:rsidR="00207B95" w:rsidRDefault="00207B95" w:rsidP="00207B9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-урок комбинированный </w:t>
      </w:r>
      <w:bookmarkStart w:id="0" w:name="_GoBack"/>
      <w:bookmarkEnd w:id="0"/>
    </w:p>
    <w:p w:rsidR="00207B95" w:rsidRDefault="00207B95" w:rsidP="00207B9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развивающего контроля</w:t>
      </w:r>
    </w:p>
    <w:p w:rsidR="004D2619" w:rsidRPr="00B51CB5" w:rsidRDefault="004D2619" w:rsidP="004D261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2</w:t>
      </w:r>
      <w:r w:rsidRPr="00B51CB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. ПЛАНИРУЕМЫЕ </w:t>
      </w:r>
      <w:r w:rsidR="001D2FE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РЕЗУЛЬТАТЫ ОСВОЕНИЯ</w:t>
      </w:r>
      <w:r w:rsidRPr="00B51CB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УЧЕБНО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ГО ПРЕДМЕТА «МУЗЫКА</w:t>
      </w:r>
      <w:r w:rsidRPr="00B51CB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D2619" w:rsidRPr="00B51CB5" w:rsidRDefault="004D2619" w:rsidP="004D261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1-й класс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</w:t>
      </w:r>
      <w:r>
        <w:rPr>
          <w:rFonts w:ascii="Times New Roman" w:hAnsi="Times New Roman" w:cs="Times New Roman"/>
          <w:b/>
          <w:sz w:val="24"/>
          <w:szCs w:val="24"/>
        </w:rPr>
        <w:t>урса «Музыка» в 1-м классе являю</w:t>
      </w:r>
      <w:r w:rsidRPr="00B51CB5">
        <w:rPr>
          <w:rFonts w:ascii="Times New Roman" w:hAnsi="Times New Roman" w:cs="Times New Roman"/>
          <w:b/>
          <w:sz w:val="24"/>
          <w:szCs w:val="24"/>
        </w:rPr>
        <w:t xml:space="preserve">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формирование следующих умений: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1-восприятие музыкального произведения, определение основного настроения и        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характера;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  - эмоциональное восприятие образов родной природы, отраженных в музыке,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чувство гордости за русскую народную музыкальную культуру;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-  - положительное отношение к музыкальным занятиям, интерес к отдельным видам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музыкально-практической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- основа для развития чувства прекрасного через знакомство с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доступными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для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детского восприятия музыкальными произведениями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 - уважение к чувствам и  настроениям другого человека, представление о дружбе,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доброжелательном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к людям.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 - начальной стадии внутренней позиции школьника через освоение позиции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слушателя и исполнителя музыкальных сочинений;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 - первоначальной ориентации на оценку  результатов собственной музыкально-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исполнительской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- эстетических переживаний музыки, понимания роли музыки в собственной жизни.8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1CB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51CB5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курса «Музыка» в 1-м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универсальных учебных действий (УУД).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−принимать учебную задачу;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-понимать позицию слушателя, в том числе при восприятии образов героев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музыкальных сказок и музыкальных зарисовок из жизни детей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−осуществлять первоначальный контроль  своего участия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интересных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для него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музыкальной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адекватно воспринимать предложения учителя.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−принимать музыкально-исполнительскую задачу и инструкцию учителя;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−принимать позицию исполнителя музыкальных произведений;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−воспринимать мнение (о прослушанном произведении) и предложения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(относительно исполнения музыки) сверстников, родителей.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ориентироваться в информационном материале учебника, осуществлять поиск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нужной информации (Музыкальный словарик);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рисуночные и простые символические варианты музыкальной записи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(«Музыкальный домик»);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первоначальной ориентации в способах решения исполнительской задачи;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находить в музыкальном тексте разные части;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понимать содержание рисунков и соотносить его с музыкальными впечатлениями;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читать простое схематическое изображение.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воспринимать музыкальное произведение и мнение других людей о музыке;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учитывать настроение других людей, их эмоции от восприятия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принимать участие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групповом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>, в коллективных инсценировках;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− понимать важность исполнения по группам (мальчики хлопают, девочки топают,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учитель аккомпанирует, дети поют и т.д.);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контролировать свои действия в коллективной работе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исполнять со сверстниками музыкальные произведения, выполняя при этом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разные функции (ритмическое сопровождение на разных детских инструментах и т.п.);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простые речевые средства  для передачи своего впечатления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следить за действиями других участников в процессе хорового пения и других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>видов совместной музыкальной деятельности.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изучения курса «Музыка» в 1-м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умений: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−воспринимать доступную ему музыку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разного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эмоционально-образного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содержания;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−различать музыку разных жанров: песни, танцы и марши;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−выражать свое отношение к музыкальным произведениям, его героям;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-воплощать настроение доступных музыкальных произведений в пении;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−отличать русские народные песни и пляски от музыки других народов;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−вслушиваться в звуки родной природы;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−воплощать образное содержание народного творчества в играх, движениях,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импровизациях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>, пении простых мелодий, играх, импровизациях;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−понимать значение музыкальных сказок, шуток, роль музыки в мультипликации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кино.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слушать музыкальное произведение, выделяя в нем основное настроение,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разные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части, выразительные особенности; наблюдать за изменениями темпа, динамики,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настроения;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находить сходство и различие тем и образов, доступных пониманию детей;9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различать темпы, ритмы марша, танца и песни;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определять куплетную форму в тексте песен;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различать более короткие и более длинные звуки, различать условные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обозначения (форте – пиано и др.).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исполнять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и песни выразительно, соблюдая певческую установку;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чисто интонировать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и песни в доступной тесситуре;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воспринимать темповые (медленно, умеренно, быстро), динамические (громко,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тихо) особенности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различать звучание русских народных и элементарных детских музыкальных </w:t>
      </w:r>
    </w:p>
    <w:p w:rsidR="004D2619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Инструментов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2-й класс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</w:t>
      </w:r>
      <w:r>
        <w:rPr>
          <w:rFonts w:ascii="Times New Roman" w:hAnsi="Times New Roman" w:cs="Times New Roman"/>
          <w:b/>
          <w:sz w:val="24"/>
          <w:szCs w:val="24"/>
        </w:rPr>
        <w:t>урса «Музыка» во 2-м классе являю</w:t>
      </w:r>
      <w:r w:rsidRPr="00B51CB5">
        <w:rPr>
          <w:rFonts w:ascii="Times New Roman" w:hAnsi="Times New Roman" w:cs="Times New Roman"/>
          <w:b/>
          <w:sz w:val="24"/>
          <w:szCs w:val="24"/>
        </w:rPr>
        <w:t xml:space="preserve">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формирование следующих умений: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эмоциональная отзывчивость на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доступные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и близкие ребенку по настроению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музыкальные произведения;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образ малой Родины, отраженный в музыкальных произведениях, представление о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музыкальной культуре родного края, музыкальном символе России (гимн);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интерес к различным видам музыкально-практической и 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первоначальные представления о нравственном содержании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произведений;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этические и эстетические чувства, первоначальное осознание роли прекрасного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жизни человека;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- выражение в музыкальном исполнительстве (в том числе импровизациях) своих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чувств и настроений; понимание настроения других людей;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нравственно-эстетических переживаний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восприятия нравственного содержания музыки сказочного, героического характера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 ненавязчивой морали русского народного творчества;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позиции слушателя и исполнителя музыкальных сочинений;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1CB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51CB5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курса «Музыка» в 2-м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универсальных учебных действий (УУД).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−принимать учебную задачу и следовать инструкции учителя;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−планировать свои действия в соответствии с учебными задачами и инструкцией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учителя;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−эмоционально откликаться на музыкальную характеристику образов героев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>музыкальных сказок и музыкальных зарисовок;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−выполнять действия в устной форме;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−осуществлять контроль своего участия в доступных видах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музыкальной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−понимать смысл инструкции учителя и заданий, предложенных в учебнике;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и его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>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−выполнять действия в опоре на заданный ориентир;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−выполнять действия в громко речевой (устной) форме.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осуществлять поиск нужной информации, используя материал учебника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сведения, полученные от взрослых (Музыкальный словарик, задания «Вспомни, что ты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знаешь о хороводе»);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расширять свои представления о музыке (например, обращаясь к разделу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«Рассказы о музыкальных инструментах»);</w:t>
      </w:r>
      <w:proofErr w:type="gramEnd"/>
    </w:p>
    <w:p w:rsidR="004D2619" w:rsidRPr="00B51CB5" w:rsidRDefault="00F07753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Pr="00F07753">
        <w:rPr>
          <w:rFonts w:ascii="Times New Roman" w:hAnsi="Times New Roman" w:cs="Times New Roman"/>
          <w:sz w:val="24"/>
          <w:szCs w:val="24"/>
        </w:rPr>
        <w:t xml:space="preserve"> </w:t>
      </w:r>
      <w:r w:rsidR="004D2619" w:rsidRPr="00B51CB5">
        <w:rPr>
          <w:rFonts w:ascii="Times New Roman" w:hAnsi="Times New Roman" w:cs="Times New Roman"/>
          <w:sz w:val="24"/>
          <w:szCs w:val="24"/>
        </w:rPr>
        <w:t>ориентации в способах решения исполнительской задачи;10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рисуночные и простые символические варианты музыкальной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записи, в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>. карточки ритма;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читать простое схематическое изображение;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различать условные обозначения сравнивать разные части музыкального текста;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соотносить содержание рисунков с музыкальными впечатлениями;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осуществлять поиск дополнительной информации (задания типа «Выясни у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взрослых…»);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- работать с дополнительными текстами и заданиями в рабочей тетради;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различные произведения по настроению, форме, по некоторым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средствам музыкальной выразительности (темп, динамика, ритм, мелодия).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использовать простые речевые средства для передачи своего впечатления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исполнять музыкальные произведения со сверстниками, выполняя при этом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разные функции (ритмическое сопровождение на т.п.);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учитывать настроение других людей, их эмоции от восприятия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принимать участие в импровизациях, в коллективных инсценировках,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обсуждении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музыкальных впечатлений;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следить за действиями других участников в процессе музыкальной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контролировать свои действия в коллективной работе и понимать важность их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правильного выполнения (от каждого в группе зависит общий результат).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выражать свое мнение о музыке в процессе слушания и исполнения;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следить за действиями других участников в процессе импровизаций,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коллективной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понимать содержание вопросов и воспроизводить вопросы о музыке;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контролировать свои действия в коллективной работе;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изучения курса «Музыка» в 2-м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умений: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эмоционально воспринимать музыку разного образного содержания,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жанров;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 различать и эмоционально откликаться на музыку разных жанров: песню-танец,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песню-марш, танец, марш; воспринимать их характерные особенности;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эмоционально выражать свое отношение к музыкальным произведениям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доступного содержания;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различать жанры народной музыки и основные ее особенности;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размышлять и рассуждать о характере музыкальных произведений, о разнообразии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чувств, передаваемых в музыке;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передавать эмоциональное содержание песенного (народного и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профессионального) творчества в пении, движении;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 xml:space="preserve"> − понимать основные дирижерские жесты: внимание, дыхание, начало, окончание,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плавное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звуковедение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>; элементы нотной записи;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различать певческие голоса и звучание музыкальных инструментов;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выражать свои эмоции в исполнении; передавать особенности музыки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коллективном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>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выразительно исполнять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и песни, следить за интонированием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соблюдением певческой установки;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воспринимать темповые, динамические особенности музыки; различать простые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ритмические группы;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сопоставлять музыкальные особенности народной и профессиональной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выразительно и ритмично двигаться под музыку разного характера, передавая </w:t>
      </w:r>
    </w:p>
    <w:p w:rsidR="004D2619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изменения настроения</w:t>
      </w:r>
      <w:r>
        <w:rPr>
          <w:rFonts w:ascii="Times New Roman" w:hAnsi="Times New Roman" w:cs="Times New Roman"/>
          <w:sz w:val="24"/>
          <w:szCs w:val="24"/>
        </w:rPr>
        <w:t xml:space="preserve"> в разных частях произведения.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3–й класс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</w:t>
      </w:r>
      <w:r>
        <w:rPr>
          <w:rFonts w:ascii="Times New Roman" w:hAnsi="Times New Roman" w:cs="Times New Roman"/>
          <w:b/>
          <w:sz w:val="24"/>
          <w:szCs w:val="24"/>
        </w:rPr>
        <w:t>урса «Музыка» в 3-м классе являю</w:t>
      </w:r>
      <w:r w:rsidRPr="00B51CB5">
        <w:rPr>
          <w:rFonts w:ascii="Times New Roman" w:hAnsi="Times New Roman" w:cs="Times New Roman"/>
          <w:b/>
          <w:sz w:val="24"/>
          <w:szCs w:val="24"/>
        </w:rPr>
        <w:t xml:space="preserve">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формирование следующих умений: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эмоциональная отзывчивость на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доступные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и близкие ребенку по настроению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музыкальные произведения;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образ малой Родины, отраженный в музыкальных произведениях, представление о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музыкальной культуре родного края, музыкальном символе России (гимн);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интерес к различным видам музыкально-практической и 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первоначальные представления о нравственном содержании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произведений;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этические и эстетические чувства, первоначальное осознание роли прекрасного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жизни человека;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выражение в музыкальном исполнительстве (в том числе импровизациях) своих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чувств и настроений; понимание настроения других людей.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нравственно-эстетических переживаний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восприятия нравственного содержания музыки сказочного, героического характера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 ненавязчивой морали русского народного творчества;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позиции слушателя и исполнителя музыкальных сочинений;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первоначальной ориентации на оценку результатов коллективной музыкально-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исполнительской деятельности.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1CB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51CB5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курса «Музыка» в 3-м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универсальных учебных действий (УУД).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−принимать и сохранять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учебную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, в том числе музыкально-исполнительскую,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задачу, понимать смысл инструкции учителя и вносить в нее коррективы;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−планировать свои действия в соответствии с учебными задачами, различая способ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результат собственных действий;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−выполнять действия (в устной форме) в опоре на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заданный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учителем или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сверстниками ориентир;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−выполнять действия (в устной форме) в опоре на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заданный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учителем или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сверстниками ориентир;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−выполнять действия (в устной форме) в опоре на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заданный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учителем или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сверстниками ориентир; осуществлять контроль и самооценку своего участия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разных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музыкальной деятельности.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−понимать смысл предложенных в учебнике заданий, в том числе проектных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творческих;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−выполнять действия (в устной, письменной форме и во внутреннем плане) в опоре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на заданный в учебнике ориентир;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−воспринимать мнение о музыкальном произведении сверстников и взрослых.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осуществлять поиск нужной информации в словарике и из 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>источников, расширять свои представления о музыке и музыкантах;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самостоятельно работать с дополнительными текстами и заданиями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рабочей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тетради;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передавать свои впечатления о воспринимаемых музыкальных произведениях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примеры музыкальной записи при обсуждении особенностей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выбирать способы решения исполнительской задачи;12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иллюстративный материал и основное содержание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музыкального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сочинения;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соотносить содержание рисунков и схематических изображений с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музыкальными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впечатлениями, исполнять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, ориентируясь на запись ручными знаками 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нотный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текст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обобщать учебный материал;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устанавливать аналогии;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сравнивать средства художественной выразительности в музыке и других видах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искусства (литература, живопись)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осуществлять поиск нужной информации в словарике и из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источников, расширять свои представления о музыке и музыкантах;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текст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самостоятельно работать с дополнительными текстами и заданиями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рабочей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тетради;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передавать свои впечатления о воспринимаемых музыкальных произведениях;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примеры музыкальной записи при обсуждении особенностей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выбирать способы решения исполнительской задачи;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иллюстративный материал и основное содержание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музыкального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сочинения;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содержание рисунков и схематических изображений с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музыкальными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впечатлениями, исполнять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, ориентируясь на запись ручными знаками 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нотный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текст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проводить сравнение и классификацию изученных объектов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заданным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критериям;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обобщать учебный материал;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устанавливать аналогии;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изучения курса «Музыка» в 3-м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умений: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эмоционально выражать свое отношение к музыкальным произведениям;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ориентироваться в жанрах и основных особенностях музыкального фольклора;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понимать возможности музыки передавать чувства и мысли человека;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передавать в различных видах музыкально-творческой деятельности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художественно-образное содержание и основные особенности сочинений разных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композиторов и народного творчества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- представлениями о композиторском (М.И. Глинка, П.И. Чайковский, А.П. Бородин,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Н.А. Римский-Корсаков, Й. Гайдн, И.С. Бах, В.А. Моцарт, Э. Григ, Г.В. Свиридов, С.С.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Прокофьев, Р.К. Щедрин и др.) и исполнительском творчестве;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- музыкальными понятиями: мажорная и минорная гаммы, фермата, паузы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длительностей, диез, бемоль, ария, канон;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- петь  выразительно, с разными динамическими оттенками, с соблюдением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основных правил пения; петь с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дирижированием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(на 2/4, 3/4, 4/4, 3/8, 6/8);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петь темы из отдельных прослушиваемых музыкальных произведений; петь песни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в одноголосном и двухголосном изложении;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различать мелодию и аккомпанемент; передавать различный ритмический рисунок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в исполнении доступных произведений;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 xml:space="preserve">− сопоставлять музыкальные образы в звучании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музыкальных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инструментов;</w:t>
      </w:r>
    </w:p>
    <w:p w:rsidR="004D2619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различать язык музыки разных народов мира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4–й класс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CB5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</w:t>
      </w:r>
      <w:r>
        <w:rPr>
          <w:rFonts w:ascii="Times New Roman" w:hAnsi="Times New Roman" w:cs="Times New Roman"/>
          <w:b/>
          <w:sz w:val="24"/>
          <w:szCs w:val="24"/>
        </w:rPr>
        <w:t>урса «Музыка» в 4-м классе являю</w:t>
      </w:r>
      <w:r w:rsidRPr="00B51CB5">
        <w:rPr>
          <w:rFonts w:ascii="Times New Roman" w:hAnsi="Times New Roman" w:cs="Times New Roman"/>
          <w:b/>
          <w:sz w:val="24"/>
          <w:szCs w:val="24"/>
        </w:rPr>
        <w:t xml:space="preserve">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формирование следующих умений: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 − эмоциональная отзывчивость на музыку, осознание нравственного содержания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музыкальных произведений и проекция этого содержания в собственных поступках;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эстетические и ценностно-смысловые ориентации учащихся, создающие основу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формирования позитивной самооценки, самоуважения, жизненного оптимизма;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любовь к Родине, к родной природе, к русской народной и профессиональной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музыке, интерес к музыкальной культуре других народов;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учебно-познавательный интерес к новому учебному материалу,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устойчивая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мотивация к различным видам музыкально-практической и 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знание основных моральных норм, желание следовать им в повседневной жизни;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основа для самовыражения в музыкальном творчестве (авторство);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навыки оценки и самооценки результатов музыкально-исполнительской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основа для формирования культуры  здорового образа жизни и организации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культурного досуга.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способности видеть в людях лучшие качества;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способности реализовывать собственный творческий потенциал, применяя знания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 представления о музыке.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1CB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51CB5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курса «Музыка» в 4-м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универсальных учебных действий (УУД).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−понимать смысл исполнительских и творческих заданий, вносить в них свои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коррективы;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−планировать свои действия в соответствии с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поставленными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художественно-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исполнительскими и учебными задачами;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−различать способ и результат собственных и коллективных действий;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−адекватно воспринимать предложения и оценку учителей, родителей, сверстников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других людей;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−вносить необходимые коррективы в действие после его оценки и самооценки;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−осуществлять контроль своего участия в разных видах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музыкальной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и творческой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−выполнять учебные действия в устной, письменной речи и во внутреннем плане.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−воспринимать мнение сверстников и взрослых о музыкальном произведении,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его исполнения;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−высказывать собственное мнение о явлениях музыкального искусства;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−принимать инициативу в музыкальных импровизациях и инсценировках;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осуществлять поиск необходимой информации для выполнения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творческих заданий с использованием учебной и дополнительной литературы, в том числе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в открытом информационном пространстве (контролируемом пространстве Интернета);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использовать знаково-символические средства, в том числе схемы, для решения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учебных (музыкально-исполнительских) задач;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воспринимать и анализировать тексты, в том числе нотные;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строить сообщения в устной и письменной форме, используя примеры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музыкальной записи;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 проводить сравнение и классификацию изученных объектов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заданным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критериям;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обобщать (самостоятельно выделять ряд или класс объектов);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lastRenderedPageBreak/>
        <w:t>− устанавливать аналогии;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представлять информацию в виде сообщения с иллюстрациями (презентация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проектов).14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различные произведения по настроению, форме, по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различным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средствам музыкальной выразительности (темп, ритм, динамика, мелодия);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строить свои рассуждения о характере, жанре, средствах художественно-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музыкальной выразительности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выражать свое мнение о музыке, используя разные речевые средства (монолог,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диалог, сочинения),  в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>. средства и инструменты ИКТ и дистанционного общения;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выразительно исполнять музыкальные произведения, воспринимать их как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средство общения между людьми;</w:t>
      </w:r>
    </w:p>
    <w:p w:rsidR="004D2619" w:rsidRPr="00B51CB5" w:rsidRDefault="004D2619" w:rsidP="004D2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контролировать свои действия в коллективной работе (импровизациях,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инсценировках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), соотносить их с действиями других участников и понимать важность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совместной работы;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продуктивно сотрудничать со сверстниками и взрослыми, в том числе в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проектной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−задавать вопросы;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использовать речь для регуляции своего действия, и действий партнера;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стремиться к координации различных позиций в сотрудничестве; вставать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позицию другого человека, используя опыт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эмпатийного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восприятия чувств и мыслей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персонажа музыкального произведения.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участвовать в диалоге, в обсуждении различных явлений жизни и искусства;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продуктивно содействовать разрешению конфликтов на основе учета интересов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позиций всех участников;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продуктивно содействовать разрешению конфликтов на основе учета интересов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позиций всех участников;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Предметными результатами изучения курса «Музыка» в 4-м классе являются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формирование следующих умений: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эмоционально и осознанно воспринимать музыку различных жанров, включая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фрагменты крупных музыкальных жанров;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играх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, действах, элементах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дирижирования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эмоционально, эстетически откликаться на искусство, выражать свое отношение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музыке в различных видах музыкально-творческой деятельности;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размышлять о музыкальных произведениях как способе выражения чувств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мыслей человека;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соотносить исполнение музыки с жизненными впечатлениями;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ориентироваться в музыкально-поэтическом творчестве, в многообразии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музыкального фольклора России, в том числе родного края;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− сопоставлять различные образцы народной и профессиональной музыки,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ценить отечественные народные музыкальные традиции, понимая, что музыка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разных народов выражает общие для всех людей мысли и чувства;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воплощать художественно-образное содержание 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интонационно-мелодические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особенности профессионального и народного творчества (в пении, слове, движении,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>играх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, действах, элементах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дирижирования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соотносить выразительные и изобразительные интонации, узнавать характерные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черты музыкальной речи разных композиторов, воплощать особенности музыки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исполнительской деятельности на основе полученных знаний;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наблюдать за процессом и результатом музыкального развития на основе сходства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и различий интонаций, тем, образов и распознавать художественный смысл различных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 построения музыки;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наблюдать за процессом и результатом музыкального развития на основе сходства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и различий интонаций, тем, образов и распознавать  художественный смысл различных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форм построения музыки;15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lastRenderedPageBreak/>
        <w:t xml:space="preserve">− общаться и взаимодействовать в процессе ансамблевого, коллективного (хорового и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инструментального) воплощения различных художественных образов;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узнавать звучание различных певческих голосов, хоров, музыкальных инструментов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оркестров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узнавать звучание различных певческих голосов, хоров, музыкальных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инструментов и оркестров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CB5">
        <w:rPr>
          <w:rFonts w:ascii="Times New Roman" w:hAnsi="Times New Roman" w:cs="Times New Roman"/>
          <w:sz w:val="24"/>
          <w:szCs w:val="24"/>
        </w:rPr>
        <w:t xml:space="preserve">− исполнять музыкальные произведения разных форм и жанров (пение, </w:t>
      </w:r>
      <w:proofErr w:type="gramEnd"/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драматизация, музыкально-пластическое движение, инструментальное </w:t>
      </w:r>
      <w:proofErr w:type="spellStart"/>
      <w:r w:rsidRPr="00B51CB5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B51C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импровизация и др.), в том числе петь в одноголосном и двухголосном изложении;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определять виды музыки, сопоставлять музыкальные об разы в звучании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различных музыкальных инструментов, в том числе и современных электронных;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оценивать и соотносить содержание и музыкальный язык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народного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профессионального музыкального творчества разных стран мира.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− исполнять на элементарных музыкальных инструментах сопровождение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знакомым произведениям.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В процессе изучения музыкального искусства  у выпускников начальной школы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будет развиваться интеллектуальная и эмоциональная сферы, воспитываться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художественный вкус, расширяться музыкальный и культурный кругозор.  В ходе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обучения искусству будет идти активный процесс становления </w:t>
      </w:r>
      <w:proofErr w:type="gramStart"/>
      <w:r w:rsidRPr="00B51CB5">
        <w:rPr>
          <w:rFonts w:ascii="Times New Roman" w:hAnsi="Times New Roman" w:cs="Times New Roman"/>
          <w:sz w:val="24"/>
          <w:szCs w:val="24"/>
        </w:rPr>
        <w:t>социально-личностных</w:t>
      </w:r>
      <w:proofErr w:type="gramEnd"/>
      <w:r w:rsidRPr="00B5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отношений, проявления творческих инициатив в мире музыки, восприимчивости и </w:t>
      </w:r>
    </w:p>
    <w:p w:rsidR="004D2619" w:rsidRPr="00B51CB5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 xml:space="preserve">способности к сопереживанию, развитие образного и ассоциативного мышления, </w:t>
      </w:r>
    </w:p>
    <w:p w:rsidR="003A1150" w:rsidRPr="004D2619" w:rsidRDefault="004D2619" w:rsidP="004D2619">
      <w:pPr>
        <w:spacing w:after="0" w:line="240" w:lineRule="auto"/>
        <w:ind w:left="228" w:hanging="228"/>
        <w:jc w:val="both"/>
        <w:rPr>
          <w:rFonts w:ascii="Times New Roman" w:hAnsi="Times New Roman" w:cs="Times New Roman"/>
          <w:sz w:val="24"/>
          <w:szCs w:val="24"/>
        </w:rPr>
      </w:pPr>
      <w:r w:rsidRPr="00B51CB5">
        <w:rPr>
          <w:rFonts w:ascii="Times New Roman" w:hAnsi="Times New Roman" w:cs="Times New Roman"/>
          <w:sz w:val="24"/>
          <w:szCs w:val="24"/>
        </w:rPr>
        <w:t>творческой фантазии.</w:t>
      </w:r>
    </w:p>
    <w:p w:rsidR="008138C9" w:rsidRDefault="008138C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D2619" w:rsidRDefault="004D2619" w:rsidP="008138C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8138C9" w:rsidRDefault="004D2619" w:rsidP="008138C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3</w:t>
      </w:r>
      <w:r w:rsidR="008138C9">
        <w:rPr>
          <w:rFonts w:ascii="Times New Roman" w:hAnsi="Times New Roman" w:cs="Times New Roman"/>
          <w:b/>
          <w:sz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8138C9">
        <w:rPr>
          <w:rFonts w:ascii="Times New Roman" w:hAnsi="Times New Roman" w:cs="Times New Roman"/>
          <w:b/>
          <w:sz w:val="24"/>
          <w:u w:val="single"/>
        </w:rPr>
        <w:t>СОДЕРЖАНИЕ УЧЕБНОГО ПРЕДМЕТА "МУЗЫКА"</w:t>
      </w:r>
    </w:p>
    <w:p w:rsidR="00B30239" w:rsidRPr="00B30239" w:rsidRDefault="00B30239" w:rsidP="00BB2DDF">
      <w:pPr>
        <w:shd w:val="clear" w:color="auto" w:fill="FFFFFF"/>
        <w:spacing w:before="206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3023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B302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0239">
        <w:rPr>
          <w:rFonts w:ascii="Times New Roman" w:hAnsi="Times New Roman" w:cs="Times New Roman"/>
          <w:b/>
          <w:bCs/>
          <w:sz w:val="24"/>
          <w:szCs w:val="24"/>
        </w:rPr>
        <w:t>(33 ч)</w:t>
      </w:r>
    </w:p>
    <w:p w:rsidR="00B30239" w:rsidRPr="00B30239" w:rsidRDefault="00B30239" w:rsidP="00BB2DDF">
      <w:pPr>
        <w:shd w:val="clear" w:color="auto" w:fill="FFFFFF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39">
        <w:rPr>
          <w:rFonts w:ascii="Times New Roman" w:hAnsi="Times New Roman" w:cs="Times New Roman"/>
          <w:b/>
          <w:bCs/>
          <w:sz w:val="24"/>
          <w:szCs w:val="24"/>
        </w:rPr>
        <w:t xml:space="preserve">Истоки возникновения музыки </w:t>
      </w:r>
      <w:r w:rsidR="00BB2DDF">
        <w:rPr>
          <w:rFonts w:ascii="Times New Roman" w:hAnsi="Times New Roman" w:cs="Times New Roman"/>
          <w:b/>
          <w:bCs/>
          <w:sz w:val="24"/>
          <w:szCs w:val="24"/>
        </w:rPr>
        <w:t>(8 ч)</w:t>
      </w:r>
    </w:p>
    <w:p w:rsidR="00B30239" w:rsidRPr="00B30239" w:rsidRDefault="00B30239" w:rsidP="00BB2DDF">
      <w:pPr>
        <w:shd w:val="clear" w:color="auto" w:fill="FFFFFF"/>
        <w:spacing w:after="0" w:line="240" w:lineRule="auto"/>
        <w:ind w:left="5" w:right="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0239">
        <w:rPr>
          <w:rFonts w:ascii="Times New Roman" w:hAnsi="Times New Roman" w:cs="Times New Roman"/>
          <w:sz w:val="24"/>
          <w:szCs w:val="24"/>
        </w:rPr>
        <w:t>Исследование звучания окружающего мира: природы, музыкальных инструментов, самого себя. Жанры музыки. «Маршевый порядок», «Человек танцующий», «Песенное дыхание». Сущность деятельности музыканта: искусство вы</w:t>
      </w:r>
      <w:r w:rsidRPr="00B30239">
        <w:rPr>
          <w:rFonts w:ascii="Times New Roman" w:hAnsi="Times New Roman" w:cs="Times New Roman"/>
          <w:sz w:val="24"/>
          <w:szCs w:val="24"/>
        </w:rPr>
        <w:softHyphen/>
        <w:t>ражения в музыкально-художественных образах жизненных явлений.</w:t>
      </w:r>
    </w:p>
    <w:p w:rsidR="00B30239" w:rsidRPr="00B30239" w:rsidRDefault="00B30239" w:rsidP="00BB2DDF">
      <w:pPr>
        <w:shd w:val="clear" w:color="auto" w:fill="FFFFFF"/>
        <w:spacing w:before="25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3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и формы бытования музыки </w:t>
      </w:r>
      <w:r w:rsidR="00BB2DDF">
        <w:rPr>
          <w:rFonts w:ascii="Times New Roman" w:hAnsi="Times New Roman" w:cs="Times New Roman"/>
          <w:b/>
          <w:bCs/>
          <w:sz w:val="24"/>
          <w:szCs w:val="24"/>
        </w:rPr>
        <w:t>(16 ч)</w:t>
      </w:r>
    </w:p>
    <w:p w:rsidR="00B30239" w:rsidRPr="00B30239" w:rsidRDefault="00B30239" w:rsidP="00BB2DDF">
      <w:pPr>
        <w:shd w:val="clear" w:color="auto" w:fill="FFFFFF"/>
        <w:spacing w:after="0" w:line="240" w:lineRule="auto"/>
        <w:ind w:left="22" w:right="7"/>
        <w:jc w:val="both"/>
        <w:rPr>
          <w:rFonts w:ascii="Times New Roman" w:hAnsi="Times New Roman" w:cs="Times New Roman"/>
          <w:sz w:val="24"/>
          <w:szCs w:val="24"/>
        </w:rPr>
      </w:pPr>
      <w:r w:rsidRPr="00B30239">
        <w:rPr>
          <w:rFonts w:ascii="Times New Roman" w:hAnsi="Times New Roman" w:cs="Times New Roman"/>
          <w:sz w:val="24"/>
          <w:szCs w:val="24"/>
        </w:rPr>
        <w:t>Отражение в музыке добра и зла, жизни и смерти, любви и ненависти, прекрасного и безобразного, дня и ночи, осени и весны.</w:t>
      </w:r>
    </w:p>
    <w:p w:rsidR="00B30239" w:rsidRPr="00B30239" w:rsidRDefault="00B30239" w:rsidP="00BB2DDF">
      <w:pPr>
        <w:shd w:val="clear" w:color="auto" w:fill="FFFFFF"/>
        <w:spacing w:after="0" w:line="240" w:lineRule="auto"/>
        <w:ind w:left="12" w:right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30239">
        <w:rPr>
          <w:rFonts w:ascii="Times New Roman" w:hAnsi="Times New Roman" w:cs="Times New Roman"/>
          <w:sz w:val="24"/>
          <w:szCs w:val="24"/>
        </w:rPr>
        <w:t>Многообразие и многообразность отражения мира и конкретных жанрах и формах; общее и различное при соот</w:t>
      </w:r>
      <w:r w:rsidRPr="00B30239">
        <w:rPr>
          <w:rFonts w:ascii="Times New Roman" w:hAnsi="Times New Roman" w:cs="Times New Roman"/>
          <w:sz w:val="24"/>
          <w:szCs w:val="24"/>
        </w:rPr>
        <w:softHyphen/>
        <w:t>несении произведений малых (камерных) и крупных (синте</w:t>
      </w:r>
      <w:r w:rsidRPr="00B30239">
        <w:rPr>
          <w:rFonts w:ascii="Times New Roman" w:hAnsi="Times New Roman" w:cs="Times New Roman"/>
          <w:sz w:val="24"/>
          <w:szCs w:val="24"/>
        </w:rPr>
        <w:softHyphen/>
        <w:t>тических) форм: песня, опера, танец, балет, марш, симфония, концерт и т. д.</w:t>
      </w:r>
      <w:proofErr w:type="gramEnd"/>
    </w:p>
    <w:p w:rsidR="00B30239" w:rsidRPr="00B30239" w:rsidRDefault="00B30239" w:rsidP="00BB2DDF">
      <w:pPr>
        <w:shd w:val="clear" w:color="auto" w:fill="FFFFFF"/>
        <w:spacing w:before="2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39">
        <w:rPr>
          <w:rFonts w:ascii="Times New Roman" w:hAnsi="Times New Roman" w:cs="Times New Roman"/>
          <w:b/>
          <w:bCs/>
          <w:sz w:val="24"/>
          <w:szCs w:val="24"/>
        </w:rPr>
        <w:t xml:space="preserve">Язык музыки </w:t>
      </w:r>
      <w:r w:rsidR="00BB2DDF">
        <w:rPr>
          <w:rFonts w:ascii="Times New Roman" w:hAnsi="Times New Roman" w:cs="Times New Roman"/>
          <w:b/>
          <w:bCs/>
          <w:sz w:val="24"/>
          <w:szCs w:val="24"/>
        </w:rPr>
        <w:t>(6 ч)</w:t>
      </w:r>
    </w:p>
    <w:p w:rsidR="00B30239" w:rsidRDefault="00B30239" w:rsidP="00BB2DDF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B30239">
        <w:rPr>
          <w:rFonts w:ascii="Times New Roman" w:hAnsi="Times New Roman" w:cs="Times New Roman"/>
          <w:sz w:val="24"/>
          <w:szCs w:val="24"/>
        </w:rPr>
        <w:t xml:space="preserve">Музыкально-выразительные средства: мелодические, </w:t>
      </w:r>
      <w:proofErr w:type="gramStart"/>
      <w:r w:rsidRPr="00B30239">
        <w:rPr>
          <w:rFonts w:ascii="Times New Roman" w:hAnsi="Times New Roman" w:cs="Times New Roman"/>
          <w:sz w:val="24"/>
          <w:szCs w:val="24"/>
        </w:rPr>
        <w:t>ме</w:t>
      </w:r>
      <w:r w:rsidRPr="00B30239">
        <w:rPr>
          <w:rFonts w:ascii="Times New Roman" w:hAnsi="Times New Roman" w:cs="Times New Roman"/>
          <w:sz w:val="24"/>
          <w:szCs w:val="24"/>
        </w:rPr>
        <w:softHyphen/>
        <w:t>тро-ритмические</w:t>
      </w:r>
      <w:proofErr w:type="gramEnd"/>
      <w:r w:rsidRPr="00B30239">
        <w:rPr>
          <w:rFonts w:ascii="Times New Roman" w:hAnsi="Times New Roman" w:cs="Times New Roman"/>
          <w:sz w:val="24"/>
          <w:szCs w:val="24"/>
        </w:rPr>
        <w:t xml:space="preserve"> и фактурные особенности, с точки зрения их выразительных возможностей, лад, тембр, регистр, музы</w:t>
      </w:r>
      <w:r w:rsidRPr="00B30239">
        <w:rPr>
          <w:rFonts w:ascii="Times New Roman" w:hAnsi="Times New Roman" w:cs="Times New Roman"/>
          <w:sz w:val="24"/>
          <w:szCs w:val="24"/>
        </w:rPr>
        <w:softHyphen/>
        <w:t>кальный инструментарий. Введение в язык музыки как знаковой системы (где звук-нота выступает в одном ряду с буквой и цифрой).</w:t>
      </w:r>
    </w:p>
    <w:p w:rsidR="00BB2DDF" w:rsidRPr="00B30239" w:rsidRDefault="00BB2DDF" w:rsidP="00BB2D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DDF">
        <w:rPr>
          <w:rFonts w:ascii="Times New Roman" w:hAnsi="Times New Roman" w:cs="Times New Roman"/>
          <w:b/>
          <w:sz w:val="24"/>
          <w:szCs w:val="24"/>
        </w:rPr>
        <w:t>Повторение (3 ч)</w:t>
      </w:r>
    </w:p>
    <w:p w:rsidR="00B30239" w:rsidRPr="00BB2DDF" w:rsidRDefault="00B30239" w:rsidP="008138C9">
      <w:pPr>
        <w:widowControl w:val="0"/>
        <w:tabs>
          <w:tab w:val="left" w:pos="9495"/>
        </w:tabs>
        <w:spacing w:after="12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</w:p>
    <w:p w:rsidR="008138C9" w:rsidRPr="008138C9" w:rsidRDefault="008138C9" w:rsidP="008138C9">
      <w:pPr>
        <w:widowControl w:val="0"/>
        <w:tabs>
          <w:tab w:val="left" w:pos="9495"/>
        </w:tabs>
        <w:spacing w:after="12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8138C9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2 класс (34 часа)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b/>
          <w:sz w:val="24"/>
          <w:szCs w:val="24"/>
        </w:rPr>
        <w:t>1.</w:t>
      </w:r>
      <w:proofErr w:type="gramStart"/>
      <w:r w:rsidRPr="008138C9">
        <w:rPr>
          <w:rFonts w:ascii="Times New Roman" w:hAnsi="Times New Roman" w:cs="Times New Roman"/>
          <w:b/>
          <w:sz w:val="24"/>
          <w:szCs w:val="24"/>
        </w:rPr>
        <w:t>Всеобщее</w:t>
      </w:r>
      <w:proofErr w:type="gramEnd"/>
      <w:r w:rsidRPr="008138C9">
        <w:rPr>
          <w:rFonts w:ascii="Times New Roman" w:hAnsi="Times New Roman" w:cs="Times New Roman"/>
          <w:b/>
          <w:sz w:val="24"/>
          <w:szCs w:val="24"/>
        </w:rPr>
        <w:t xml:space="preserve"> в жизни и в музыке (8ч)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sz w:val="24"/>
          <w:szCs w:val="24"/>
        </w:rPr>
        <w:t xml:space="preserve">От исследования происхождения всеобщих для музыки языковых сфер (жанров) 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песенности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танцевальности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маршевости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 xml:space="preserve"> как состояний природы, человека, искусства,      через отношения сходного и различного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 xml:space="preserve"> их взаимодействие в жизни и в музыке к пониманию того, как в музыке обыденное становится художественным. Изучения самих себя для воплощения в музыке сложности, богатства внутреннего мира.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b/>
          <w:sz w:val="24"/>
          <w:szCs w:val="24"/>
        </w:rPr>
        <w:t>2.Музыка</w:t>
      </w:r>
      <w:r w:rsidR="004D2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8C9">
        <w:rPr>
          <w:rFonts w:ascii="Times New Roman" w:hAnsi="Times New Roman" w:cs="Times New Roman"/>
          <w:b/>
          <w:sz w:val="24"/>
          <w:szCs w:val="24"/>
        </w:rPr>
        <w:t>- искусство интонируемого смысла</w:t>
      </w:r>
      <w:r w:rsidR="004D2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8C9">
        <w:rPr>
          <w:rFonts w:ascii="Times New Roman" w:hAnsi="Times New Roman" w:cs="Times New Roman"/>
          <w:b/>
          <w:sz w:val="24"/>
          <w:szCs w:val="24"/>
        </w:rPr>
        <w:t>(10ч)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sz w:val="24"/>
          <w:szCs w:val="24"/>
        </w:rPr>
        <w:t>Интонация как феномен человеческой речи и музыки, как их смысловая единица. Интонаци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звукокомплекс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>», выступающий как единство содержания и формы. Исполнительская интонация (прочтение и воплощение авторского интонационного замысла)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b/>
          <w:sz w:val="24"/>
          <w:szCs w:val="24"/>
        </w:rPr>
        <w:t>3.«Тема» и «развитие»</w:t>
      </w:r>
      <w:r w:rsidR="004D2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8C9">
        <w:rPr>
          <w:rFonts w:ascii="Times New Roman" w:hAnsi="Times New Roman" w:cs="Times New Roman"/>
          <w:b/>
          <w:sz w:val="24"/>
          <w:szCs w:val="24"/>
        </w:rPr>
        <w:t>- жизнь художественного образа</w:t>
      </w:r>
      <w:r w:rsidR="004D2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8C9">
        <w:rPr>
          <w:rFonts w:ascii="Times New Roman" w:hAnsi="Times New Roman" w:cs="Times New Roman"/>
          <w:b/>
          <w:sz w:val="24"/>
          <w:szCs w:val="24"/>
        </w:rPr>
        <w:t>(10ч)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sz w:val="24"/>
          <w:szCs w:val="24"/>
        </w:rPr>
        <w:t>Одно из основных понятий музык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 xml:space="preserve"> тема- единство жизненного содержания и его интонационного воплощения. Диалектичность понятия «музыкальная тема»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8138C9">
        <w:rPr>
          <w:rFonts w:ascii="Times New Roman" w:hAnsi="Times New Roman" w:cs="Times New Roman"/>
          <w:sz w:val="24"/>
          <w:szCs w:val="24"/>
        </w:rPr>
        <w:t>«Развитие» как отражение сложности жизни, богатства человеческих чувств, как процесс взаимодействия музыкальных образов (тем), образных сфе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>частей) на основе тождества и контраста (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Б.В.Астафьев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>), сходства и различия(</w:t>
      </w:r>
      <w:proofErr w:type="spellStart"/>
      <w:r w:rsidRPr="008138C9">
        <w:rPr>
          <w:rFonts w:ascii="Times New Roman" w:hAnsi="Times New Roman" w:cs="Times New Roman"/>
          <w:sz w:val="24"/>
          <w:szCs w:val="24"/>
        </w:rPr>
        <w:t>Д.Б.Кабалевский</w:t>
      </w:r>
      <w:proofErr w:type="spellEnd"/>
      <w:r w:rsidRPr="008138C9">
        <w:rPr>
          <w:rFonts w:ascii="Times New Roman" w:hAnsi="Times New Roman" w:cs="Times New Roman"/>
          <w:sz w:val="24"/>
          <w:szCs w:val="24"/>
        </w:rPr>
        <w:t>)</w:t>
      </w: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138C9" w:rsidRPr="008138C9" w:rsidRDefault="008138C9" w:rsidP="008138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hAnsi="Times New Roman" w:cs="Times New Roman"/>
          <w:b/>
          <w:sz w:val="24"/>
          <w:szCs w:val="24"/>
        </w:rPr>
        <w:t>4.Развитие как становление художественной формы</w:t>
      </w:r>
      <w:r w:rsidR="004D2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8C9">
        <w:rPr>
          <w:rFonts w:ascii="Times New Roman" w:hAnsi="Times New Roman" w:cs="Times New Roman"/>
          <w:b/>
          <w:sz w:val="24"/>
          <w:szCs w:val="24"/>
        </w:rPr>
        <w:t>(6ч)</w:t>
      </w:r>
    </w:p>
    <w:p w:rsidR="003A1150" w:rsidRDefault="008138C9" w:rsidP="008138C9">
      <w:pPr>
        <w:spacing w:after="0" w:line="240" w:lineRule="atLeast"/>
      </w:pPr>
      <w:r w:rsidRPr="008138C9">
        <w:rPr>
          <w:rFonts w:ascii="Times New Roman" w:hAnsi="Times New Roman" w:cs="Times New Roman"/>
          <w:sz w:val="24"/>
          <w:szCs w:val="24"/>
        </w:rPr>
        <w:t>Форма (построение музыки) как процесс закономерной организации всего комплекса музыкальных сре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 xml:space="preserve">я выражения содержания. Исторически сложившиеся музыкальные формы </w:t>
      </w:r>
      <w:proofErr w:type="gramStart"/>
      <w:r w:rsidRPr="008138C9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8138C9">
        <w:rPr>
          <w:rFonts w:ascii="Times New Roman" w:hAnsi="Times New Roman" w:cs="Times New Roman"/>
          <w:sz w:val="24"/>
          <w:szCs w:val="24"/>
        </w:rPr>
        <w:t>вухчастная, трехчастная, рондо, вариации.</w:t>
      </w:r>
    </w:p>
    <w:p w:rsidR="004D2619" w:rsidRDefault="004D2619" w:rsidP="008138C9">
      <w:pPr>
        <w:spacing w:after="0" w:line="240" w:lineRule="atLeast"/>
      </w:pPr>
    </w:p>
    <w:p w:rsidR="004D2619" w:rsidRDefault="004D2619" w:rsidP="008138C9">
      <w:pPr>
        <w:spacing w:after="0" w:line="240" w:lineRule="atLeast"/>
      </w:pPr>
    </w:p>
    <w:p w:rsidR="004D2619" w:rsidRDefault="004D2619" w:rsidP="008138C9">
      <w:pPr>
        <w:spacing w:after="0" w:line="240" w:lineRule="atLeast"/>
      </w:pPr>
    </w:p>
    <w:p w:rsidR="004D2619" w:rsidRDefault="004D2619" w:rsidP="008138C9">
      <w:pPr>
        <w:spacing w:after="0" w:line="240" w:lineRule="atLeast"/>
      </w:pPr>
    </w:p>
    <w:p w:rsidR="004D2619" w:rsidRDefault="004D2619" w:rsidP="008138C9">
      <w:pPr>
        <w:spacing w:after="0" w:line="240" w:lineRule="atLeast"/>
      </w:pPr>
    </w:p>
    <w:p w:rsidR="003A1150" w:rsidRPr="008138C9" w:rsidRDefault="003A1150" w:rsidP="008138C9">
      <w:pPr>
        <w:spacing w:after="0" w:line="240" w:lineRule="atLeast"/>
      </w:pPr>
    </w:p>
    <w:p w:rsidR="008138C9" w:rsidRPr="007E7DF6" w:rsidRDefault="007E7DF6" w:rsidP="008138C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7DF6">
        <w:rPr>
          <w:rFonts w:ascii="Times New Roman" w:hAnsi="Times New Roman" w:cs="Times New Roman"/>
          <w:b/>
          <w:sz w:val="24"/>
          <w:szCs w:val="24"/>
        </w:rPr>
        <w:lastRenderedPageBreak/>
        <w:t>3 класс (34 часа)</w:t>
      </w:r>
    </w:p>
    <w:tbl>
      <w:tblPr>
        <w:tblW w:w="10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4"/>
      </w:tblGrid>
      <w:tr w:rsidR="007E7DF6" w:rsidTr="004D2619">
        <w:trPr>
          <w:trHeight w:val="10593"/>
        </w:trPr>
        <w:tc>
          <w:tcPr>
            <w:tcW w:w="105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2619" w:rsidRDefault="004D2619" w:rsidP="007E7DF6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</w:p>
          <w:p w:rsidR="007E7DF6" w:rsidRPr="007E7DF6" w:rsidRDefault="007E7DF6" w:rsidP="007E7DF6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7E7DF6">
              <w:rPr>
                <w:b/>
                <w:lang w:eastAsia="en-US"/>
              </w:rPr>
              <w:t>1.Характерные черты русской музыки</w:t>
            </w:r>
            <w:r w:rsidR="004D2619">
              <w:rPr>
                <w:b/>
                <w:lang w:eastAsia="en-US"/>
              </w:rPr>
              <w:t xml:space="preserve"> (8 ч</w:t>
            </w:r>
            <w:r>
              <w:rPr>
                <w:b/>
                <w:lang w:eastAsia="en-US"/>
              </w:rPr>
              <w:t>)</w:t>
            </w:r>
          </w:p>
          <w:p w:rsidR="007E7DF6" w:rsidRDefault="007E7DF6" w:rsidP="007E7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профессиональной (композиторской) музыки и народного фольклора. Фольклорная экспедиция: собирание и сохранение народного музыкального творчества, древнейших музыкальных инструментов.</w:t>
            </w:r>
          </w:p>
          <w:p w:rsidR="00913CDB" w:rsidRPr="007E7DF6" w:rsidRDefault="007E7DF6" w:rsidP="007E7DF6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Мировая слава русской классической музыки. Интонационно-образный язык музыки М.И. Глинки, П.И. Чайковского, М.П. Мусоргского (музыкальные портреты).</w:t>
            </w:r>
          </w:p>
          <w:p w:rsidR="00913CDB" w:rsidRDefault="00913CDB" w:rsidP="007E7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Понятия «русская» и «российская» музыка — различное и общее. Различное: яркая многоголосная ткань Юга России, холодноватая скромная «вязь» Севера; особенная лихость, сила и стройность казачьей песни и «многоголосица» других музыкальных культур внутри России. Общее — интонационные корни</w:t>
            </w:r>
          </w:p>
          <w:p w:rsidR="00913CDB" w:rsidRPr="007E7DF6" w:rsidRDefault="00913CDB" w:rsidP="007E7DF6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</w:p>
          <w:p w:rsidR="00913CDB" w:rsidRPr="0084450E" w:rsidRDefault="00913CDB" w:rsidP="0084450E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84450E">
              <w:rPr>
                <w:b/>
                <w:lang w:eastAsia="en-US"/>
              </w:rPr>
              <w:t xml:space="preserve">2.Народное музыкальное творчество — «энциклопедия» русской </w:t>
            </w:r>
            <w:proofErr w:type="spellStart"/>
            <w:r w:rsidRPr="0084450E">
              <w:rPr>
                <w:b/>
                <w:lang w:eastAsia="en-US"/>
              </w:rPr>
              <w:t>интонационности</w:t>
            </w:r>
            <w:proofErr w:type="spellEnd"/>
            <w:r w:rsidRPr="0084450E">
              <w:rPr>
                <w:b/>
                <w:lang w:eastAsia="en-US"/>
              </w:rPr>
              <w:t xml:space="preserve"> (12 ч)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Обрядовость как сущность русского фольклора. Своеобразие героики в народном былинном эпосе. Знаменный распев.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Рекрутские, свадебные песни. Частушки и страдания. Танцевальные жанры. Инструментальные плясовые наигрыши.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Свадебный обряд — ядро и критерий нравственно-эстетического отношения к жизни</w:t>
            </w:r>
          </w:p>
          <w:p w:rsidR="00913CDB" w:rsidRPr="007E7DF6" w:rsidRDefault="00913CDB" w:rsidP="007E7DF6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</w:p>
          <w:p w:rsidR="00913CDB" w:rsidRPr="0084450E" w:rsidRDefault="00913CDB" w:rsidP="0084450E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84450E">
              <w:rPr>
                <w:b/>
                <w:lang w:eastAsia="en-US"/>
              </w:rPr>
              <w:t>3.Истоки русского классического романса</w:t>
            </w:r>
            <w:r>
              <w:rPr>
                <w:b/>
                <w:lang w:eastAsia="en-US"/>
              </w:rPr>
              <w:t xml:space="preserve"> (6 ч)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Многообразная интонационная сфера </w:t>
            </w:r>
            <w:proofErr w:type="gramStart"/>
            <w:r>
              <w:rPr>
                <w:rFonts w:ascii="Times New Roman" w:hAnsi="Times New Roman"/>
                <w:sz w:val="24"/>
                <w:lang w:eastAsia="en-US"/>
              </w:rPr>
              <w:t>городского</w:t>
            </w:r>
            <w:proofErr w:type="gramEnd"/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музицирования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.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От крестьянской песни к городскому салонному романсу.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Жанры </w:t>
            </w:r>
            <w:proofErr w:type="gramStart"/>
            <w:r>
              <w:rPr>
                <w:rFonts w:ascii="Times New Roman" w:hAnsi="Times New Roman"/>
                <w:sz w:val="24"/>
                <w:lang w:eastAsia="en-US"/>
              </w:rPr>
              <w:t>бытового</w:t>
            </w:r>
            <w:proofErr w:type="gramEnd"/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музицирования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: старинный (композиторский) романс, любовный, жестокий, цыганский романс, разбойничья песня и пр.</w:t>
            </w:r>
          </w:p>
          <w:p w:rsidR="00913CDB" w:rsidRDefault="00913CD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  <w:p w:rsidR="00913CDB" w:rsidRPr="0084450E" w:rsidRDefault="00913CDB" w:rsidP="0084450E">
            <w:pPr>
              <w:pStyle w:val="a6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84450E">
              <w:rPr>
                <w:b/>
                <w:lang w:eastAsia="en-US"/>
              </w:rPr>
              <w:t xml:space="preserve">4.Композиторская музыка для церкви </w:t>
            </w:r>
            <w:r>
              <w:rPr>
                <w:b/>
                <w:lang w:eastAsia="en-US"/>
              </w:rPr>
              <w:t>(2 ч)</w:t>
            </w:r>
          </w:p>
          <w:p w:rsidR="00913CDB" w:rsidRDefault="00913CDB" w:rsidP="0084450E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Хоровая музыка на религиозные тексты (Д.С. 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Бортнянский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, П.Г. Чесноков, А.А. Архангельский, С.В. Рахманинов и др.) — значимый пласт русской музыкальной культуры. Особенности интонирования русского церковного пения</w:t>
            </w:r>
          </w:p>
          <w:p w:rsidR="00913CDB" w:rsidRDefault="00913CDB" w:rsidP="0084450E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  <w:p w:rsidR="004D2619" w:rsidRDefault="00913CDB" w:rsidP="0084450E">
            <w:pPr>
              <w:tabs>
                <w:tab w:val="left" w:pos="13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4450E">
              <w:rPr>
                <w:rFonts w:ascii="Times New Roman" w:hAnsi="Times New Roman"/>
                <w:b/>
                <w:sz w:val="24"/>
                <w:lang w:eastAsia="en-US"/>
              </w:rPr>
              <w:t>5.</w:t>
            </w:r>
            <w:r w:rsidRPr="008445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Народная и профессионально-композиторская музыка в русской музыкальной культуре </w:t>
            </w:r>
          </w:p>
          <w:p w:rsidR="00913CDB" w:rsidRPr="0084450E" w:rsidRDefault="00913CDB" w:rsidP="0084450E">
            <w:pPr>
              <w:tabs>
                <w:tab w:val="left" w:pos="13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445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(6 ч)</w:t>
            </w:r>
          </w:p>
          <w:p w:rsidR="00913CDB" w:rsidRDefault="00913CDB" w:rsidP="0084450E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Обработка народных песен. Два пути в профессиональной аранжировке классиками народной музыки — точное цитирование и сочинение музыки в народном духе. Особенности индивидуальных подходов к переосмыслению интонационной сферы русской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песенности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 xml:space="preserve"> в профессиональном композиторском творчестве (обработки народных песен).</w:t>
            </w:r>
          </w:p>
          <w:p w:rsidR="0084450E" w:rsidRPr="0084450E" w:rsidRDefault="00913CDB" w:rsidP="0084450E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Общее и различное в выражении героического начала в народной и профессиональной музыке. Величие России в музыке русских классиков</w:t>
            </w:r>
            <w:r w:rsidR="004D2619">
              <w:rPr>
                <w:rFonts w:ascii="Times New Roman" w:hAnsi="Times New Roman"/>
                <w:sz w:val="24"/>
                <w:lang w:eastAsia="en-US"/>
              </w:rPr>
              <w:t>.</w:t>
            </w:r>
          </w:p>
        </w:tc>
      </w:tr>
    </w:tbl>
    <w:p w:rsidR="004D2619" w:rsidRDefault="004D2619" w:rsidP="004D2619">
      <w:pPr>
        <w:pStyle w:val="Standard"/>
        <w:shd w:val="clear" w:color="auto" w:fill="FFFFFF"/>
        <w:ind w:right="2208"/>
        <w:jc w:val="both"/>
        <w:rPr>
          <w:b/>
          <w:bCs/>
          <w:lang w:val="ru-RU"/>
        </w:rPr>
      </w:pPr>
    </w:p>
    <w:p w:rsidR="004D2619" w:rsidRDefault="00B30239" w:rsidP="004D2619">
      <w:pPr>
        <w:pStyle w:val="Standard"/>
        <w:shd w:val="clear" w:color="auto" w:fill="FFFFFF"/>
        <w:ind w:right="2208"/>
        <w:jc w:val="both"/>
        <w:rPr>
          <w:lang w:val="ru-RU"/>
        </w:rPr>
      </w:pPr>
      <w:r>
        <w:rPr>
          <w:b/>
          <w:bCs/>
          <w:lang w:val="ru-RU"/>
        </w:rPr>
        <w:t>4 класс (34 ч)</w:t>
      </w:r>
    </w:p>
    <w:p w:rsidR="004D2619" w:rsidRDefault="004D2619" w:rsidP="004D2619">
      <w:pPr>
        <w:pStyle w:val="Standard"/>
        <w:shd w:val="clear" w:color="auto" w:fill="FFFFFF"/>
        <w:ind w:right="2208"/>
        <w:jc w:val="both"/>
        <w:rPr>
          <w:b/>
          <w:bCs/>
          <w:lang w:val="ru-RU"/>
        </w:rPr>
      </w:pPr>
    </w:p>
    <w:p w:rsidR="00B30239" w:rsidRPr="00405552" w:rsidRDefault="00B30239" w:rsidP="004D2619">
      <w:pPr>
        <w:pStyle w:val="Standard"/>
        <w:shd w:val="clear" w:color="auto" w:fill="FFFFFF"/>
        <w:ind w:right="2208"/>
        <w:jc w:val="both"/>
        <w:rPr>
          <w:lang w:val="ru-RU"/>
        </w:rPr>
      </w:pPr>
      <w:r>
        <w:rPr>
          <w:b/>
          <w:bCs/>
          <w:lang w:val="ru-RU"/>
        </w:rPr>
        <w:t>Многоцветие музыкальной картины мира (7 ч)</w:t>
      </w:r>
    </w:p>
    <w:p w:rsidR="00B30239" w:rsidRDefault="00B30239" w:rsidP="004D2619">
      <w:pPr>
        <w:pStyle w:val="Standard"/>
        <w:shd w:val="clear" w:color="auto" w:fill="FFFFFF"/>
        <w:ind w:left="2" w:right="12"/>
        <w:jc w:val="both"/>
        <w:rPr>
          <w:lang w:val="ru-RU"/>
        </w:rPr>
      </w:pPr>
      <w:r>
        <w:rPr>
          <w:lang w:val="ru-RU"/>
        </w:rPr>
        <w:t>Музыка стран мира: Германии, Польши, Венгрии, Испа</w:t>
      </w:r>
      <w:r>
        <w:rPr>
          <w:lang w:val="ru-RU"/>
        </w:rPr>
        <w:softHyphen/>
        <w:t>нии, Норвегии, США. Специфика музыкального высказыва</w:t>
      </w:r>
      <w:r>
        <w:rPr>
          <w:lang w:val="ru-RU"/>
        </w:rPr>
        <w:softHyphen/>
        <w:t xml:space="preserve">ния. Взаимосвязь музыкального языка и фонетического звучания национальной разговорной речи. Соотнесение особенностей </w:t>
      </w:r>
      <w:proofErr w:type="gramStart"/>
      <w:r>
        <w:rPr>
          <w:lang w:val="ru-RU"/>
        </w:rPr>
        <w:t>западно-европейской</w:t>
      </w:r>
      <w:proofErr w:type="gramEnd"/>
      <w:r>
        <w:rPr>
          <w:lang w:val="ru-RU"/>
        </w:rPr>
        <w:t xml:space="preserve"> музыки со славянскими корнями русской музыки.</w:t>
      </w:r>
    </w:p>
    <w:p w:rsidR="00B30239" w:rsidRPr="00405552" w:rsidRDefault="00B30239" w:rsidP="00BB2DDF">
      <w:pPr>
        <w:pStyle w:val="Standard"/>
        <w:shd w:val="clear" w:color="auto" w:fill="FFFFFF"/>
        <w:spacing w:before="257"/>
        <w:ind w:right="2208"/>
        <w:jc w:val="both"/>
        <w:rPr>
          <w:lang w:val="ru-RU"/>
        </w:rPr>
      </w:pPr>
      <w:r>
        <w:rPr>
          <w:b/>
          <w:bCs/>
          <w:lang w:val="ru-RU"/>
        </w:rPr>
        <w:t>Музыка мира сквозь «призму» русской классики (8 ч)</w:t>
      </w:r>
    </w:p>
    <w:p w:rsidR="00B30239" w:rsidRDefault="00B30239" w:rsidP="00BB2DDF">
      <w:pPr>
        <w:pStyle w:val="Standard"/>
        <w:shd w:val="clear" w:color="auto" w:fill="FFFFFF"/>
        <w:ind w:right="14"/>
        <w:jc w:val="both"/>
        <w:rPr>
          <w:lang w:val="ru-RU"/>
        </w:rPr>
      </w:pPr>
      <w:r>
        <w:rPr>
          <w:lang w:val="ru-RU"/>
        </w:rPr>
        <w:t>Роль восточных мотивов в становлении русской музы</w:t>
      </w:r>
      <w:r>
        <w:rPr>
          <w:lang w:val="ru-RU"/>
        </w:rPr>
        <w:softHyphen/>
        <w:t>кальной классики. Музыкальное «путешествие» русских классиков в Италию и Испанию, Японию и Украину. «Русское» как характерное — через взаимодействие музыкальных культур, через выведение интонационного общего Я частно</w:t>
      </w:r>
      <w:r>
        <w:rPr>
          <w:lang w:val="ru-RU"/>
        </w:rPr>
        <w:softHyphen/>
        <w:t>го, традиционного и специфического.</w:t>
      </w:r>
    </w:p>
    <w:p w:rsidR="00B30239" w:rsidRPr="00405552" w:rsidRDefault="00B30239" w:rsidP="00BB2DDF">
      <w:pPr>
        <w:pStyle w:val="Standard"/>
        <w:shd w:val="clear" w:color="auto" w:fill="FFFFFF"/>
        <w:spacing w:before="310"/>
        <w:jc w:val="both"/>
        <w:rPr>
          <w:lang w:val="ru-RU"/>
        </w:rPr>
      </w:pPr>
      <w:r>
        <w:rPr>
          <w:b/>
          <w:bCs/>
          <w:lang w:val="ru-RU"/>
        </w:rPr>
        <w:lastRenderedPageBreak/>
        <w:t>Музыкальное общение без границ (10 ч)</w:t>
      </w:r>
    </w:p>
    <w:p w:rsidR="00B30239" w:rsidRDefault="00B30239" w:rsidP="00BB2DDF">
      <w:pPr>
        <w:pStyle w:val="Standard"/>
        <w:shd w:val="clear" w:color="auto" w:fill="FFFFFF"/>
        <w:ind w:left="7" w:right="17"/>
        <w:jc w:val="both"/>
        <w:rPr>
          <w:lang w:val="ru-RU"/>
        </w:rPr>
      </w:pPr>
      <w:r>
        <w:rPr>
          <w:lang w:val="ru-RU"/>
        </w:rPr>
        <w:t>Знакомство с музыкой ближнего зарубежья — Белорус</w:t>
      </w:r>
      <w:r>
        <w:rPr>
          <w:lang w:val="ru-RU"/>
        </w:rPr>
        <w:softHyphen/>
        <w:t>сии, Украины, Молдовы, Казахстана, стран Балтии и др., об</w:t>
      </w:r>
      <w:r>
        <w:rPr>
          <w:lang w:val="ru-RU"/>
        </w:rPr>
        <w:softHyphen/>
        <w:t xml:space="preserve">щее и различное. </w:t>
      </w:r>
      <w:proofErr w:type="gramStart"/>
      <w:r>
        <w:rPr>
          <w:lang w:val="ru-RU"/>
        </w:rPr>
        <w:t>Выдающиеся представители зарубежных национальных музыкальных культур — Бах, Моцарт, Шу</w:t>
      </w:r>
      <w:r>
        <w:rPr>
          <w:lang w:val="ru-RU"/>
        </w:rPr>
        <w:softHyphen/>
        <w:t>берт, Шуман, Шопен, Лист, Дебюсси.</w:t>
      </w:r>
      <w:proofErr w:type="gramEnd"/>
      <w:r>
        <w:rPr>
          <w:lang w:val="ru-RU"/>
        </w:rPr>
        <w:t xml:space="preserve"> «Музыкальный салон» как форма музыкального представительства.</w:t>
      </w:r>
    </w:p>
    <w:p w:rsidR="00B30239" w:rsidRPr="00405552" w:rsidRDefault="00B30239" w:rsidP="00BB2DDF">
      <w:pPr>
        <w:pStyle w:val="Standard"/>
        <w:shd w:val="clear" w:color="auto" w:fill="FFFFFF"/>
        <w:spacing w:before="312"/>
        <w:jc w:val="both"/>
        <w:rPr>
          <w:lang w:val="ru-RU"/>
        </w:rPr>
      </w:pPr>
      <w:r>
        <w:rPr>
          <w:b/>
          <w:bCs/>
          <w:lang w:val="ru-RU"/>
        </w:rPr>
        <w:t>Искусство слышать музыку (9 ч)</w:t>
      </w:r>
    </w:p>
    <w:p w:rsidR="00B30239" w:rsidRDefault="00B30239" w:rsidP="00BB2DDF">
      <w:pPr>
        <w:pStyle w:val="Standard"/>
        <w:shd w:val="clear" w:color="auto" w:fill="FFFFFF"/>
        <w:ind w:left="12" w:right="19"/>
        <w:jc w:val="both"/>
        <w:rPr>
          <w:lang w:val="ru-RU"/>
        </w:rPr>
      </w:pPr>
      <w:r>
        <w:rPr>
          <w:lang w:val="ru-RU"/>
        </w:rPr>
        <w:t>Восприятие произведений крупной формы как этап раз</w:t>
      </w:r>
      <w:r>
        <w:rPr>
          <w:lang w:val="ru-RU"/>
        </w:rPr>
        <w:softHyphen/>
        <w:t>вития музыкальной культуры человека. Обобщение пробле</w:t>
      </w:r>
      <w:r>
        <w:rPr>
          <w:lang w:val="ru-RU"/>
        </w:rPr>
        <w:softHyphen/>
        <w:t>матики начальной школы — от родовых истоков музыкаль</w:t>
      </w:r>
      <w:r>
        <w:rPr>
          <w:lang w:val="ru-RU"/>
        </w:rPr>
        <w:softHyphen/>
        <w:t>ного искусства до основ музыкальной драматургии.</w:t>
      </w: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Default="008138C9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Pr="004A68FA" w:rsidRDefault="0084450E" w:rsidP="008138C9">
      <w:pPr>
        <w:spacing w:after="0" w:line="240" w:lineRule="atLeast"/>
      </w:pPr>
    </w:p>
    <w:p w:rsidR="003A1150" w:rsidRPr="004A68FA" w:rsidRDefault="003A1150" w:rsidP="008138C9">
      <w:pPr>
        <w:spacing w:after="0" w:line="240" w:lineRule="atLeast"/>
      </w:pPr>
    </w:p>
    <w:p w:rsidR="003A1150" w:rsidRPr="004A68FA" w:rsidRDefault="003A1150" w:rsidP="008138C9">
      <w:pPr>
        <w:spacing w:after="0" w:line="240" w:lineRule="atLeast"/>
      </w:pPr>
    </w:p>
    <w:p w:rsidR="003A1150" w:rsidRPr="004A68FA" w:rsidRDefault="003A1150" w:rsidP="008138C9">
      <w:pPr>
        <w:spacing w:after="0" w:line="240" w:lineRule="atLeast"/>
      </w:pPr>
    </w:p>
    <w:p w:rsidR="003A1150" w:rsidRPr="004A68FA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3A1150" w:rsidRPr="003A1150" w:rsidRDefault="003A1150" w:rsidP="008138C9">
      <w:pPr>
        <w:spacing w:after="0" w:line="240" w:lineRule="atLeast"/>
      </w:pPr>
    </w:p>
    <w:p w:rsidR="003A1150" w:rsidRDefault="003A1150" w:rsidP="008138C9">
      <w:pPr>
        <w:spacing w:after="0" w:line="240" w:lineRule="atLeast"/>
      </w:pPr>
    </w:p>
    <w:p w:rsidR="00587E92" w:rsidRDefault="00587E92" w:rsidP="008138C9">
      <w:pPr>
        <w:spacing w:after="0" w:line="240" w:lineRule="atLeast"/>
      </w:pPr>
    </w:p>
    <w:p w:rsidR="00587E92" w:rsidRDefault="00587E92" w:rsidP="008138C9">
      <w:pPr>
        <w:spacing w:after="0" w:line="240" w:lineRule="atLeast"/>
      </w:pPr>
    </w:p>
    <w:p w:rsidR="00587E92" w:rsidRDefault="00587E92" w:rsidP="008138C9">
      <w:pPr>
        <w:spacing w:after="0" w:line="240" w:lineRule="atLeast"/>
      </w:pPr>
    </w:p>
    <w:p w:rsidR="00587E92" w:rsidRPr="004A68FA" w:rsidRDefault="00587E92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Pr="003A1150" w:rsidRDefault="004D2619" w:rsidP="003A115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</w:t>
      </w:r>
      <w:r w:rsidR="003A1150" w:rsidRPr="003A1150">
        <w:rPr>
          <w:rFonts w:ascii="Times New Roman" w:hAnsi="Times New Roman" w:cs="Times New Roman"/>
          <w:b/>
          <w:sz w:val="24"/>
          <w:szCs w:val="24"/>
          <w:u w:val="single"/>
        </w:rPr>
        <w:t>. ТЕМАТИЧЕСКОЕ ПЛАНИРОВАНИЕ</w:t>
      </w:r>
      <w:r w:rsidR="004A68FA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УЧЕБНОГО ПРЕДМЕТА «МУЗЫКА»</w:t>
      </w:r>
    </w:p>
    <w:p w:rsidR="0084450E" w:rsidRPr="003A1150" w:rsidRDefault="0084450E" w:rsidP="003A115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450E" w:rsidRDefault="0084450E" w:rsidP="008138C9">
      <w:pPr>
        <w:spacing w:after="0" w:line="240" w:lineRule="atLeast"/>
      </w:pPr>
    </w:p>
    <w:tbl>
      <w:tblPr>
        <w:tblStyle w:val="a7"/>
        <w:tblW w:w="10774" w:type="dxa"/>
        <w:tblInd w:w="-176" w:type="dxa"/>
        <w:tblLook w:val="01E0" w:firstRow="1" w:lastRow="1" w:firstColumn="1" w:lastColumn="1" w:noHBand="0" w:noVBand="0"/>
      </w:tblPr>
      <w:tblGrid>
        <w:gridCol w:w="2552"/>
        <w:gridCol w:w="3686"/>
        <w:gridCol w:w="4536"/>
      </w:tblGrid>
      <w:tr w:rsidR="003A1150" w:rsidTr="003A1150">
        <w:trPr>
          <w:trHeight w:val="709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50" w:rsidRPr="00D21459" w:rsidRDefault="00D21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50" w:rsidRPr="003A1150" w:rsidRDefault="00D21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50" w:rsidRDefault="003A1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Хар</w:t>
            </w:r>
            <w:r w:rsidR="00D21459">
              <w:rPr>
                <w:rFonts w:ascii="Times New Roman" w:hAnsi="Times New Roman" w:cs="Times New Roman"/>
                <w:b/>
                <w:sz w:val="24"/>
                <w:szCs w:val="24"/>
              </w:rPr>
              <w:t>актеристика деятельности учащих</w:t>
            </w: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  <w:p w:rsidR="004A68FA" w:rsidRPr="003A1150" w:rsidRDefault="004A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(универсальные учебные действия)</w:t>
            </w:r>
          </w:p>
        </w:tc>
      </w:tr>
      <w:tr w:rsidR="003A1150" w:rsidTr="003A1150">
        <w:trPr>
          <w:trHeight w:val="425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50" w:rsidRPr="003A1150" w:rsidRDefault="003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="00AA6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(33 часа)</w:t>
            </w: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Истоки возникновения музыки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(8 ч)</w:t>
            </w: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музыке и её роли в окружающей жизни и в жизни человека. Исследование звучания окружающего мира: природы, музыкальных инструментов, самих себя. Жанры музыки. «Маршевый порядок», «Человек танцующий», «Песенное дыхание».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Сущность деятельности музыканта: искусство выражения в музыкально-художественных образах жизненных явлений. Композитор, исполнитель, слушатель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мир, выделяя в его звучании отдельные музыкальные звуки, мелодии, фразы.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 роли музыки в окружающей жизни и в собственной жизни детей (класса, школы, республики, страны).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признаки основных жанров музыки.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песен, танцев, маршей из собственного жизненного опыта.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музыкальных жанров на явления, события, факты окружающей жизни.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композитора, исполнителя, слушателя.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Слушать и исполнять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Экспериментировать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формы бытования музыки</w:t>
            </w:r>
          </w:p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Раскрытие содержания музыкального искусства как процесса воспроизведения (передачи) запечатлённого в нём ценностного опыта человечества. Представление о «вечных» проблемах существования человека на земле, смысла жизни с нравственно-эстетических позиций. Прикосновение к диалектике жизни через противостояния: добро и зло, жизнь и смерть, любовь и ненависть, прекрасное и безобразное, комическое и трагическое, возвышенное и низменное.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и многообразность отражения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мира и человека в нём в конкретных жанрах и формах музыки.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Общее и различное при соотнесении произведений малых (камерных) и крупных (синтетических) форм: песня, опера, балет, марш, симфония, концерт</w:t>
            </w:r>
            <w:proofErr w:type="gramEnd"/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малые и развитые музыкальные формы.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Наделять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proofErr w:type="gramEnd"/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Язык музыки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Значение музыкального языка в сфере человеческого общения.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Музыкальные средства: мелодические, метроритмические, фактурные особенности с точки зрения их выразительных возможностей.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Лад, тембр, регистр, музыкальный инструментарий — их роль в создании неповторимости художественного образа музыкального сочинения.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Исследование выразительности жеста, звучания слова, движения, позы на материале фрагментов опер, балетов, театральных постановок, поэтического народного фольклора.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Введение в язык музыки знаковой системы, где звук-нота выступает в одном ряду с буквой и цифрой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образа.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знакомства с нотными прописями знаковые системы, выделяя нотную запись.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звучание отдельных музыкальных инструментов симфонического и народного оркестров.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народных праздниках, обрядах (хороводы,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народные игры)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A1150" w:rsidTr="003A1150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  <w:r w:rsidR="00AA6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Всеобщее</w:t>
            </w:r>
            <w:proofErr w:type="gramEnd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жизни и музыке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(8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—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как состояния природы, человека, искусства.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явлений жизни и музыки — попытка проникновения в процесс превращения обыденного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возможности музыки в раскрытии внутреннего мира человека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музыкальных и жизненных явлений.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произведениях искусства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выделять эти свойства в жизни природы и человека.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раскрывать музыкальное содержание как выражение мыслей, чувств, характера человека, его душевного состояния.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графическую запись при импровизации голосом, игре на детских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инструментах.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песни, собственные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музыкальные фразы, подбирать к ним ритмический аккомпанемент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— искусство интонируемого смысла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 ч)</w:t>
            </w: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Интонация как феномен человеческой речи и музыки.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Интонационное многообразие музыки: различение и классификация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интонаций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как по жанровым истокам, так и по эмоционально-образному содержанию.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Интонация как особый тон произнесения музыки: особенность художественного высказывания — возвышенность, благородство интонирования. Интонация как интерпретация музыки: исполнительское прочтение авторского «интонационного замысла».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Интонация — «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звукокомплекс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выступающий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как единство содержания и формы, единство выразительного и изобразительного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Размышлять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 музыкальной интонации как художественном воспроизведении человеческой речи.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истоки разговорной и музыкальной интонации, определять их выразительное значение.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перевода звуков природы, человеческой речи в музыкальную интонацию.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исполнять интонации, характерные для музыкально-художественных образов произведений разных форм и жанров.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интонации героев сказок, литературных сюжетов.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Исполнять вокально-хоровые произведения, воплощая интонационно-выразительный замысел авторов текста и музыки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«Тема» и «развитие» — жизнь художественного образа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«Тема» — одно из основных понятий музыки, единство жизненного содержания и его интонационного воплощения.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«Развитие» как отражение сложности жизни, внутреннего богатства и многообразия проявлений человеческих чувств; как процесс взаимодействия музыкальных образов (тем), образных сфер (частей) на основе тождества и контраста, сходства и различия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 всеобщности развития в жизни и музыке: «всё течет, всё изменяется».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как с появлением нового художественного образа (темы) музыка изменяет движение во времени и пространстве.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взаимодействие музыкальных тем на основе тождества и контраста, сходства и различия.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Вырабатывать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Воплощать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исполнительский замысел в разных видах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: пении, игре на музыкальных инструментах, пластическом интонировании</w:t>
            </w:r>
          </w:p>
          <w:p w:rsid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как становление художественной формы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Форма (построение) музыки как процесс закономерной организации всего комплекса музыкальных сре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я выражения содержания.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 сложившиеся музыкальные формы — двухчастная,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трёхчастная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рондо, вариации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над зависимостью формы от содержания в каждом конкретном произведении.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роль формы для восприятия логического развития музыкальной мысли.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простые формы звучащей музыки — двухчастные, трёхчастные, рондо, вариации.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Воплощать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Запоминать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  <w:r w:rsidR="00AA6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Характерные черты русской музыки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(8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Отношение профессиональной (композиторской) музыки и народного фольклора. Фольклорная экспедиция: собирание и сохранение народного музыкального творчества, древнейших музыкальных инструментов.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Мировая слава русской классической музыки. Интонационно-образный язык музыки М.И. Глинки, П.И. Чайковского, М.П. Мусоргского (музыкальные портреты).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Понятия «русская» и «российская» музыка — различное и общее. Различное: яркая многоголосная ткань Юга России, холодноватая скромная «вязь» Севера; особенная лихость, сила и стройность казачьей песни и «многоголосица» других музыкальных культур внутри России. Общее — интонационные корни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об общих интонационных корнях профессиональной музыки и народного творчества.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интонации (мелодии) композиторской и народной музыки.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по характерным чертам жанры многонационального российского творчества (песни, былины,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инструментальные наигрыши и пр.).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Пропевать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интонации (мелодии) изучаемых произведений композиторов-классиков.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Запоминать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имена корифеев русской музыкальной культуры, знать названия их лучших произведений.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сохранения фольклорной культуры, древних музыкальных инструментов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Народное музыкальное творчество — </w:t>
            </w: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энциклопедия русской </w:t>
            </w:r>
            <w:proofErr w:type="spellStart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интонационности</w:t>
            </w:r>
            <w:proofErr w:type="spellEnd"/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(12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Род, родник, Родина — духовно-нравственные основы устного народного творчества.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 сложившиеся фольклорные жанры.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Обрядовость как сущность русского народного творчества.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Благородство,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импровизационность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сказительность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былинного народного творчества. Истоки своеобразия героики в былинном эпосе.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Рекрутские, свадебные песни. Частушки и страдания. Танцевальные жанры. Инструментальные плясовые наигрыши.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Свадебный обряд — ядро и критерий нравственно-эстетического отношения к жизни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Сравнивать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знаменный распев и протяжную песню, выявляя истоки особого интонационного склада русской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выявлять выражение в русской музыке специфически национальных черт характера.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исполнять былинные напевы, народные песни разных жанров, частушки и страдания.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Стараться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в хоровом и сольном исполнении интонационно-мелодические особенности отечественного музыкального фольклора.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обряды, используя народные инструменты и разнохарактерные танцевальные фольклорные жанры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Истоки русского классического романса</w:t>
            </w:r>
          </w:p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Многообразная интонационная сфера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От крестьянской песни к городскому салонному романсу.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бытового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: старинный (композиторский) романс, любовный, жестокий, цыганский романс, разбойничья песня и пр.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песни и примеры композиторской интерпретации вокального народного творчества.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интонационную сферу городского салонного романса и классического (А.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Гурилёв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Алябьев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А. Варламов).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Напевать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мелодии старинных романсов, выражая интонацией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психологическую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насыщенность содержания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Композиторская музыка для церкви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Хоровая музыка на религиозные тексты (Д.С. 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Бортнянский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П.Г. Чесноков, А.А. Архангельский, С.В. Рахманинов и др.) — значимый пласт русской музыкальной культуры. Особенности интонирования русского церковного пения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 роли музыки в церкви.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интонационно-мелодические особенности духовной музыки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и профессионально-композиторская музыка в русской культуре</w:t>
            </w:r>
          </w:p>
          <w:p w:rsidR="003A1150" w:rsidRPr="003A1150" w:rsidRDefault="008868BC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  <w:r w:rsidR="003A1150"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Два пути в профессиональной аранжировке классиками народной музыки — точное цитирование и сочинение музыки в народном духе. Особенности индивидуальных подходов к переосмыслению интонационной сферы русской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профессиональном композиторском творчестве (обработки народных песен).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и различное в выражении героического начала в народной и профессиональной музыке. Величие России в музыке русских классиков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народную музыку и музыку, сочинённую композиторами в народном духе.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проследить и объяснить в народной музыке зависимость комплекса выразительных средств от содержания мировоззрения русского человека, воспроизводимого конкретного чувства, черты характера.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отношения классиков к интонационному богатству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исполнительской культуры.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композитора незнакомой музыки по характерным для него принципам использования народного фольклора.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Стараться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исполнении народной музыки воспроизводить специфику устной традиции.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воспроизведении основных моментов русских обрядов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класс</w:t>
            </w:r>
            <w:r w:rsidR="00AA6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Многоцветие музыкальной картины мира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Знакомство с «музыкальной партитурой мира» через музыку Германии, Венгрии, Испании, Норвегии, Польши, Италии, США.</w:t>
            </w:r>
            <w:proofErr w:type="gramEnd"/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Общее и специфическое в интонационном языке, жанрах и формах музыки разных народов </w:t>
            </w:r>
            <w:proofErr w:type="spell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заимосвязь</w:t>
            </w:r>
            <w:proofErr w:type="spell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 Джаз и его всемирно-историческое значение для музыкальной культуры планеты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 закономерностях возникновении специфических особенностей музыкальной культуры страны.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любых особенностей музыки от условий жизни народа.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по характерным интонациям принадлежность звучащей музыки той или иной стране.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специфическое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, особенное музыкальной культуры других стран в собственной деятельности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147D18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мира сквозь призму русской классики </w:t>
            </w:r>
            <w:r w:rsidRPr="00147D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(8 ч)</w:t>
            </w:r>
          </w:p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Роль восточных мотивов в становлении русской музыкальной классики.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«путешествие» русских композиторов в Италию и Испанию, Японию 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и Украину. </w:t>
            </w: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Русское как характерное — через взаимодействие музыкальных культур, через выведение интонационного общего и частного, традиционного и специфического</w:t>
            </w:r>
            <w:proofErr w:type="gramEnd"/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истоки обращения русских композиторов к музыке Востока.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тонкого и чуткого воссоздания интонационной атмосферы музыкальных культур народов Азии.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различными музыкальными культурами, как действенный способ развития отечественной музыкальной культуры.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музыку других народов, передавая её интонационные и стилистические особенности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Музыкальное общение без границ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Знакомство с музыкой ближнего зарубежья — Беларуси, Украины, Молдовы, Казахстана, стран Балтии, Кавказа и др. Общее и различное.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представители зарубежных национальных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культур — Бах, Моцарт, Шуберт, Шуман, Шопен, Лист, Дебюсси.</w:t>
            </w:r>
            <w:proofErr w:type="gramEnd"/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«Музыкальный салон» как историческая форма художественного общения народов между собой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Найти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Прийти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к выводу, что общее — это общечеловеческое, выраженное в различных музыкальных культурах 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 комплексами музыкально-художественных средств.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тематические «музыкальные салоны», используя методы театрализации, моделирования, импровизации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150" w:rsidTr="003A11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50" w:rsidRPr="003A1150" w:rsidRDefault="003A1150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Искусство слышать музыку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A1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(9 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>Обобщение проблематики воспитания музыкальной культуры учащихся в начальной школе — от родовых истоков музыкального искусства до основ музыкальной драматургии. Восприятие произведений крупной формы и его содержательный анализ — этап развития музыкальной культуры человека как части всей его духовной культуры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Осмыслить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оценивать музыкальные произведения с позиций возвышенных целей и задач искусства.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реферат о творчестве любимого композитора.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150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1150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  <w:p w:rsidR="003A1150" w:rsidRPr="003A1150" w:rsidRDefault="003A1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150" w:rsidRDefault="003A1150" w:rsidP="003A1150"/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84450E" w:rsidRDefault="0084450E" w:rsidP="008138C9">
      <w:pPr>
        <w:spacing w:after="0" w:line="240" w:lineRule="atLeast"/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C74" w:rsidRPr="00692C74" w:rsidRDefault="00692C74" w:rsidP="00692C74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  <w:sectPr w:rsidR="00692C74" w:rsidRPr="00692C74" w:rsidSect="003A1150">
          <w:pgSz w:w="11906" w:h="16838"/>
          <w:pgMar w:top="993" w:right="851" w:bottom="851" w:left="851" w:header="709" w:footer="709" w:gutter="0"/>
          <w:cols w:space="708"/>
          <w:docGrid w:linePitch="360"/>
        </w:sectPr>
      </w:pPr>
    </w:p>
    <w:p w:rsidR="00B51CB5" w:rsidRPr="003A1150" w:rsidRDefault="00B51CB5" w:rsidP="00B51CB5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686F" w:rsidRPr="007E686F" w:rsidRDefault="007E686F" w:rsidP="007E686F">
      <w:pPr>
        <w:tabs>
          <w:tab w:val="left" w:pos="187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4450E" w:rsidRPr="008138C9" w:rsidRDefault="0084450E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8138C9" w:rsidRPr="008138C9" w:rsidRDefault="008138C9" w:rsidP="008138C9">
      <w:pPr>
        <w:spacing w:after="0" w:line="240" w:lineRule="atLeast"/>
      </w:pPr>
    </w:p>
    <w:p w:rsidR="000F5417" w:rsidRDefault="000F5417" w:rsidP="008138C9">
      <w:pPr>
        <w:spacing w:after="0" w:line="240" w:lineRule="atLeast"/>
      </w:pPr>
    </w:p>
    <w:sectPr w:rsidR="000F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80"/>
    <w:rsid w:val="000F5417"/>
    <w:rsid w:val="00147D18"/>
    <w:rsid w:val="001D2FE5"/>
    <w:rsid w:val="00207B95"/>
    <w:rsid w:val="003A1150"/>
    <w:rsid w:val="004A68FA"/>
    <w:rsid w:val="004D2619"/>
    <w:rsid w:val="004E4647"/>
    <w:rsid w:val="0057112C"/>
    <w:rsid w:val="00587E92"/>
    <w:rsid w:val="00692C74"/>
    <w:rsid w:val="007E686F"/>
    <w:rsid w:val="007E7DF6"/>
    <w:rsid w:val="00804E81"/>
    <w:rsid w:val="008138C9"/>
    <w:rsid w:val="0084450E"/>
    <w:rsid w:val="008868BC"/>
    <w:rsid w:val="008C41E1"/>
    <w:rsid w:val="008D40EB"/>
    <w:rsid w:val="00913CDB"/>
    <w:rsid w:val="009A7427"/>
    <w:rsid w:val="00A201B1"/>
    <w:rsid w:val="00AA6C04"/>
    <w:rsid w:val="00B30239"/>
    <w:rsid w:val="00B51CB5"/>
    <w:rsid w:val="00BB2DDF"/>
    <w:rsid w:val="00C20192"/>
    <w:rsid w:val="00C26906"/>
    <w:rsid w:val="00CE7850"/>
    <w:rsid w:val="00D21459"/>
    <w:rsid w:val="00F07753"/>
    <w:rsid w:val="00F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C9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138C9"/>
  </w:style>
  <w:style w:type="character" w:customStyle="1" w:styleId="c1c14">
    <w:name w:val="c1 c14"/>
    <w:basedOn w:val="a0"/>
    <w:rsid w:val="008138C9"/>
  </w:style>
  <w:style w:type="paragraph" w:styleId="a3">
    <w:name w:val="Body Text"/>
    <w:basedOn w:val="a"/>
    <w:link w:val="a4"/>
    <w:rsid w:val="008138C9"/>
    <w:pPr>
      <w:widowControl w:val="0"/>
      <w:spacing w:after="120" w:line="240" w:lineRule="auto"/>
    </w:pPr>
    <w:rPr>
      <w:rFonts w:ascii="Arial" w:eastAsia="Arial Unicode MS" w:hAnsi="Arial" w:cs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8138C9"/>
    <w:rPr>
      <w:rFonts w:ascii="Arial" w:eastAsia="Arial Unicode MS" w:hAnsi="Arial" w:cs="Arial"/>
      <w:kern w:val="1"/>
      <w:sz w:val="20"/>
      <w:szCs w:val="24"/>
      <w:lang w:eastAsia="zh-CN"/>
    </w:rPr>
  </w:style>
  <w:style w:type="paragraph" w:styleId="a5">
    <w:name w:val="No Spacing"/>
    <w:qFormat/>
    <w:rsid w:val="008138C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4c5c13">
    <w:name w:val="c4 c5 c13"/>
    <w:basedOn w:val="a"/>
    <w:rsid w:val="008138C9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138C9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B302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Normal (Web)"/>
    <w:basedOn w:val="a"/>
    <w:uiPriority w:val="99"/>
    <w:unhideWhenUsed/>
    <w:rsid w:val="007E7DF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69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7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12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C9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138C9"/>
  </w:style>
  <w:style w:type="character" w:customStyle="1" w:styleId="c1c14">
    <w:name w:val="c1 c14"/>
    <w:basedOn w:val="a0"/>
    <w:rsid w:val="008138C9"/>
  </w:style>
  <w:style w:type="paragraph" w:styleId="a3">
    <w:name w:val="Body Text"/>
    <w:basedOn w:val="a"/>
    <w:link w:val="a4"/>
    <w:rsid w:val="008138C9"/>
    <w:pPr>
      <w:widowControl w:val="0"/>
      <w:spacing w:after="120" w:line="240" w:lineRule="auto"/>
    </w:pPr>
    <w:rPr>
      <w:rFonts w:ascii="Arial" w:eastAsia="Arial Unicode MS" w:hAnsi="Arial" w:cs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8138C9"/>
    <w:rPr>
      <w:rFonts w:ascii="Arial" w:eastAsia="Arial Unicode MS" w:hAnsi="Arial" w:cs="Arial"/>
      <w:kern w:val="1"/>
      <w:sz w:val="20"/>
      <w:szCs w:val="24"/>
      <w:lang w:eastAsia="zh-CN"/>
    </w:rPr>
  </w:style>
  <w:style w:type="paragraph" w:styleId="a5">
    <w:name w:val="No Spacing"/>
    <w:qFormat/>
    <w:rsid w:val="008138C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4c5c13">
    <w:name w:val="c4 c5 c13"/>
    <w:basedOn w:val="a"/>
    <w:rsid w:val="008138C9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138C9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B302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Normal (Web)"/>
    <w:basedOn w:val="a"/>
    <w:uiPriority w:val="99"/>
    <w:unhideWhenUsed/>
    <w:rsid w:val="007E7DF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69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7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12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7066</Words>
  <Characters>40279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2020-02-28T17:14:00Z</cp:lastPrinted>
  <dcterms:created xsi:type="dcterms:W3CDTF">2014-08-21T06:40:00Z</dcterms:created>
  <dcterms:modified xsi:type="dcterms:W3CDTF">2020-02-28T17:15:00Z</dcterms:modified>
</cp:coreProperties>
</file>